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CE" w:rsidRDefault="00C36FB7">
      <w:pPr>
        <w:spacing w:after="0" w:line="240" w:lineRule="auto"/>
        <w:jc w:val="center"/>
        <w:rPr>
          <w:rFonts w:ascii="Copperplate" w:hAnsi="Copperplate"/>
          <w:sz w:val="28"/>
        </w:rPr>
      </w:pPr>
      <w:r>
        <w:rPr>
          <w:rFonts w:ascii="Copperplate" w:hAnsi="Copperplate"/>
          <w:sz w:val="28"/>
        </w:rPr>
        <w:t>Slippery Banana Peels</w:t>
      </w:r>
    </w:p>
    <w:p w:rsidR="007B67CE" w:rsidRDefault="00C36FB7">
      <w:pPr>
        <w:spacing w:after="0" w:line="240" w:lineRule="auto"/>
        <w:jc w:val="center"/>
        <w:rPr>
          <w:rFonts w:ascii="Copperplate" w:hAnsi="Copperplate"/>
        </w:rPr>
      </w:pPr>
      <w:r>
        <w:rPr>
          <w:rFonts w:ascii="Copperplate" w:hAnsi="Copperplate"/>
          <w:sz w:val="28"/>
        </w:rPr>
        <w:t>-AP Mock Exam-</w:t>
      </w:r>
    </w:p>
    <w:p w:rsidR="007B67CE" w:rsidRDefault="00C36FB7">
      <w:pPr>
        <w:spacing w:after="0" w:line="240" w:lineRule="auto"/>
        <w:jc w:val="center"/>
        <w:rPr>
          <w:sz w:val="21"/>
        </w:rPr>
      </w:pPr>
      <w:r>
        <w:rPr>
          <w:sz w:val="21"/>
        </w:rPr>
        <w:t>Part I. Multiple Choice Answers</w:t>
      </w:r>
    </w:p>
    <w:p w:rsidR="007B67CE" w:rsidRDefault="007B67CE">
      <w:pPr>
        <w:spacing w:after="0" w:line="240" w:lineRule="auto"/>
        <w:jc w:val="center"/>
        <w:rPr>
          <w:sz w:val="21"/>
        </w:rPr>
      </w:pP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Formal authority refers to a right to exercise power that is derived from a </w:t>
      </w:r>
    </w:p>
    <w:p w:rsidR="007B67CE" w:rsidRDefault="00C36FB7">
      <w:pPr>
        <w:pStyle w:val="ListParagraph"/>
        <w:numPr>
          <w:ilvl w:val="0"/>
          <w:numId w:val="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Official ceremony</w:t>
      </w:r>
    </w:p>
    <w:p w:rsidR="007B67CE" w:rsidRDefault="00C36FB7">
      <w:pPr>
        <w:pStyle w:val="ListParagraph"/>
        <w:numPr>
          <w:ilvl w:val="0"/>
          <w:numId w:val="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Majority vote</w:t>
      </w:r>
    </w:p>
    <w:p w:rsidR="007B67CE" w:rsidRDefault="00C36FB7">
      <w:pPr>
        <w:pStyle w:val="ListParagraph"/>
        <w:numPr>
          <w:ilvl w:val="0"/>
          <w:numId w:val="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Consensus</w:t>
      </w:r>
    </w:p>
    <w:p w:rsidR="007B67CE" w:rsidRDefault="00C36FB7">
      <w:pPr>
        <w:pStyle w:val="ListParagraph"/>
        <w:numPr>
          <w:ilvl w:val="0"/>
          <w:numId w:val="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Popular consensus</w:t>
      </w:r>
    </w:p>
    <w:p w:rsidR="007B67CE" w:rsidRDefault="00C36FB7">
      <w:pPr>
        <w:pStyle w:val="ListParagraph"/>
        <w:numPr>
          <w:ilvl w:val="0"/>
          <w:numId w:val="4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Government office (unit I)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 political _____ deals with what a government should do, while a political _____ deals with how government should operate.</w:t>
      </w:r>
    </w:p>
    <w:p w:rsidR="007B67CE" w:rsidRPr="00DE3988" w:rsidRDefault="00C36FB7">
      <w:pPr>
        <w:pStyle w:val="ListParagraph"/>
        <w:numPr>
          <w:ilvl w:val="0"/>
          <w:numId w:val="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 w:rsidRPr="00DE3988">
        <w:rPr>
          <w:sz w:val="21"/>
          <w:shd w:val="clear" w:color="auto" w:fill="FFFF00"/>
        </w:rPr>
        <w:t>Constitution, administration (II)</w:t>
      </w:r>
    </w:p>
    <w:p w:rsidR="007B67CE" w:rsidRDefault="00C36FB7">
      <w:pPr>
        <w:pStyle w:val="ListParagraph"/>
        <w:numPr>
          <w:ilvl w:val="0"/>
          <w:numId w:val="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Administration, constitution</w:t>
      </w:r>
    </w:p>
    <w:p w:rsidR="007B67CE" w:rsidRPr="00DE3988" w:rsidRDefault="00C36FB7">
      <w:pPr>
        <w:pStyle w:val="ListParagraph"/>
        <w:numPr>
          <w:ilvl w:val="0"/>
          <w:numId w:val="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highlight w:val="green"/>
        </w:rPr>
      </w:pPr>
      <w:r w:rsidRPr="00DE3988">
        <w:rPr>
          <w:sz w:val="21"/>
          <w:highlight w:val="green"/>
        </w:rPr>
        <w:t>Culture, ideology</w:t>
      </w:r>
    </w:p>
    <w:p w:rsidR="007B67CE" w:rsidRDefault="00C36FB7">
      <w:pPr>
        <w:pStyle w:val="ListParagraph"/>
        <w:numPr>
          <w:ilvl w:val="0"/>
          <w:numId w:val="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Ideology, culture</w:t>
      </w:r>
    </w:p>
    <w:p w:rsidR="007B67CE" w:rsidRDefault="00C36FB7">
      <w:pPr>
        <w:pStyle w:val="ListParagraph"/>
        <w:numPr>
          <w:ilvl w:val="0"/>
          <w:numId w:val="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Culture, administration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Political activism is correlated most closely with</w:t>
      </w:r>
    </w:p>
    <w:p w:rsidR="007B67CE" w:rsidRDefault="00C36FB7">
      <w:pPr>
        <w:pStyle w:val="ListParagraph"/>
        <w:numPr>
          <w:ilvl w:val="0"/>
          <w:numId w:val="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Political conservatism</w:t>
      </w:r>
    </w:p>
    <w:p w:rsidR="007B67CE" w:rsidRDefault="00C36FB7">
      <w:pPr>
        <w:pStyle w:val="ListParagraph"/>
        <w:numPr>
          <w:ilvl w:val="0"/>
          <w:numId w:val="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Libertarian politics</w:t>
      </w:r>
    </w:p>
    <w:p w:rsidR="007B67CE" w:rsidRDefault="00C36FB7">
      <w:pPr>
        <w:pStyle w:val="ListParagraph"/>
        <w:numPr>
          <w:ilvl w:val="0"/>
          <w:numId w:val="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Gender</w:t>
      </w:r>
    </w:p>
    <w:p w:rsidR="007B67CE" w:rsidRDefault="00C36FB7">
      <w:pPr>
        <w:pStyle w:val="ListParagraph"/>
        <w:numPr>
          <w:ilvl w:val="0"/>
          <w:numId w:val="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Class differentiation</w:t>
      </w:r>
    </w:p>
    <w:p w:rsidR="007B67CE" w:rsidRDefault="00C36FB7">
      <w:pPr>
        <w:pStyle w:val="ListParagraph"/>
        <w:numPr>
          <w:ilvl w:val="0"/>
          <w:numId w:val="7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Ideological consistency (III)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The </w:t>
      </w:r>
      <w:proofErr w:type="spellStart"/>
      <w:r>
        <w:rPr>
          <w:sz w:val="21"/>
        </w:rPr>
        <w:t>mugwumps</w:t>
      </w:r>
      <w:proofErr w:type="spellEnd"/>
      <w:r>
        <w:rPr>
          <w:sz w:val="21"/>
        </w:rPr>
        <w:t xml:space="preserve"> were</w:t>
      </w:r>
    </w:p>
    <w:p w:rsidR="007B67CE" w:rsidRDefault="00C36FB7">
      <w:pPr>
        <w:pStyle w:val="ListParagraph"/>
        <w:numPr>
          <w:ilvl w:val="0"/>
          <w:numId w:val="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political branch of the American Legion</w:t>
      </w:r>
    </w:p>
    <w:p w:rsidR="007B67CE" w:rsidRDefault="00C36FB7">
      <w:pPr>
        <w:pStyle w:val="ListParagraph"/>
        <w:numPr>
          <w:ilvl w:val="0"/>
          <w:numId w:val="9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a faction of the Republican party (IV)</w:t>
      </w:r>
    </w:p>
    <w:p w:rsidR="007B67CE" w:rsidRDefault="00C36FB7">
      <w:pPr>
        <w:pStyle w:val="ListParagraph"/>
        <w:numPr>
          <w:ilvl w:val="0"/>
          <w:numId w:val="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forerunners of the Ku Klux Klan</w:t>
      </w:r>
    </w:p>
    <w:p w:rsidR="007B67CE" w:rsidRDefault="00C36FB7">
      <w:pPr>
        <w:pStyle w:val="ListParagraph"/>
        <w:numPr>
          <w:ilvl w:val="0"/>
          <w:numId w:val="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an activist Indian tribe</w:t>
      </w:r>
    </w:p>
    <w:p w:rsidR="007B67CE" w:rsidRDefault="00C36FB7">
      <w:pPr>
        <w:pStyle w:val="ListParagraph"/>
        <w:numPr>
          <w:ilvl w:val="0"/>
          <w:numId w:val="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Louisiana tobacco farmers who held land near the coast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All of the following are examples of </w:t>
      </w:r>
      <w:proofErr w:type="spellStart"/>
      <w:r>
        <w:rPr>
          <w:sz w:val="21"/>
        </w:rPr>
        <w:t>majortarian</w:t>
      </w:r>
      <w:proofErr w:type="spellEnd"/>
      <w:r>
        <w:rPr>
          <w:sz w:val="21"/>
        </w:rPr>
        <w:t xml:space="preserve"> politics in foreign policy except...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a nuclear test ban treaty</w:t>
      </w:r>
    </w:p>
    <w:p w:rsidR="007B67CE" w:rsidRPr="00DE3988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  <w:highlight w:val="green"/>
        </w:rPr>
      </w:pPr>
      <w:r w:rsidRPr="00DE3988">
        <w:rPr>
          <w:sz w:val="21"/>
          <w:highlight w:val="green"/>
        </w:rPr>
        <w:t xml:space="preserve">a quota system on </w:t>
      </w:r>
      <w:proofErr w:type="spellStart"/>
      <w:r w:rsidRPr="00DE3988">
        <w:rPr>
          <w:sz w:val="21"/>
          <w:highlight w:val="green"/>
        </w:rPr>
        <w:t>japanese</w:t>
      </w:r>
      <w:proofErr w:type="spellEnd"/>
      <w:r w:rsidRPr="00DE3988">
        <w:rPr>
          <w:sz w:val="21"/>
          <w:highlight w:val="green"/>
        </w:rPr>
        <w:t xml:space="preserve"> steel imports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military alliances in western </w:t>
      </w:r>
      <w:proofErr w:type="spellStart"/>
      <w:r>
        <w:rPr>
          <w:sz w:val="21"/>
        </w:rPr>
        <w:t>europe</w:t>
      </w:r>
      <w:proofErr w:type="spellEnd"/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a strategic arms limitation treaty agreement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  <w:shd w:val="clear" w:color="auto" w:fill="FFFF00"/>
        </w:rPr>
        <w:t>A,B, and C (V)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Popular election of U.S Senators was required by the _____ amendment </w:t>
      </w:r>
    </w:p>
    <w:p w:rsidR="007B67CE" w:rsidRDefault="00C36FB7">
      <w:pPr>
        <w:pStyle w:val="NormalWeb1"/>
        <w:numPr>
          <w:ilvl w:val="0"/>
          <w:numId w:val="1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fifteenth</w:t>
      </w:r>
    </w:p>
    <w:p w:rsidR="007B67CE" w:rsidRDefault="00C36FB7">
      <w:pPr>
        <w:pStyle w:val="NormalWeb1"/>
        <w:numPr>
          <w:ilvl w:val="0"/>
          <w:numId w:val="1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thirteenth</w:t>
      </w:r>
    </w:p>
    <w:p w:rsidR="007B67CE" w:rsidRDefault="00C36FB7">
      <w:pPr>
        <w:pStyle w:val="NormalWeb1"/>
        <w:numPr>
          <w:ilvl w:val="0"/>
          <w:numId w:val="1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seventeenth (VI)</w:t>
      </w:r>
    </w:p>
    <w:p w:rsidR="007B67CE" w:rsidRDefault="00C36FB7">
      <w:pPr>
        <w:pStyle w:val="NormalWeb1"/>
        <w:numPr>
          <w:ilvl w:val="0"/>
          <w:numId w:val="1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twenty-second</w:t>
      </w:r>
    </w:p>
    <w:p w:rsidR="007B67CE" w:rsidRDefault="00C36FB7">
      <w:pPr>
        <w:pStyle w:val="NormalWeb1"/>
        <w:numPr>
          <w:ilvl w:val="0"/>
          <w:numId w:val="1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twentieth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 judicial activist is a judge who holds</w:t>
      </w:r>
    </w:p>
    <w:p w:rsidR="007B67CE" w:rsidRDefault="00C36FB7">
      <w:pPr>
        <w:pStyle w:val="NormalWeb1"/>
        <w:numPr>
          <w:ilvl w:val="0"/>
          <w:numId w:val="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that</w:t>
      </w:r>
      <w:proofErr w:type="gramEnd"/>
      <w:r>
        <w:rPr>
          <w:sz w:val="21"/>
        </w:rPr>
        <w:t xml:space="preserve"> courts should make as well as interpret law.</w:t>
      </w:r>
    </w:p>
    <w:p w:rsidR="007B67CE" w:rsidRDefault="00C36FB7">
      <w:pPr>
        <w:pStyle w:val="NormalWeb1"/>
        <w:numPr>
          <w:ilvl w:val="0"/>
          <w:numId w:val="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a</w:t>
      </w:r>
      <w:proofErr w:type="gramEnd"/>
      <w:r>
        <w:rPr>
          <w:sz w:val="21"/>
          <w:shd w:val="clear" w:color="auto" w:fill="FFFF00"/>
        </w:rPr>
        <w:t xml:space="preserve"> liberal ideology. (VII)</w:t>
      </w:r>
    </w:p>
    <w:p w:rsidR="007B67CE" w:rsidRDefault="00C36FB7">
      <w:pPr>
        <w:pStyle w:val="NormalWeb1"/>
        <w:numPr>
          <w:ilvl w:val="0"/>
          <w:numId w:val="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that</w:t>
      </w:r>
      <w:proofErr w:type="gramEnd"/>
      <w:r>
        <w:rPr>
          <w:sz w:val="21"/>
        </w:rPr>
        <w:t xml:space="preserve"> courts should make but not interpret law.</w:t>
      </w:r>
    </w:p>
    <w:p w:rsidR="007B67CE" w:rsidRDefault="00C36FB7">
      <w:pPr>
        <w:pStyle w:val="NormalWeb1"/>
        <w:numPr>
          <w:ilvl w:val="0"/>
          <w:numId w:val="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a</w:t>
      </w:r>
      <w:proofErr w:type="gramEnd"/>
      <w:r>
        <w:rPr>
          <w:sz w:val="21"/>
        </w:rPr>
        <w:t xml:space="preserve"> conservative ideology.</w:t>
      </w:r>
    </w:p>
    <w:p w:rsidR="007B67CE" w:rsidRDefault="00C36FB7">
      <w:pPr>
        <w:pStyle w:val="NormalWeb1"/>
        <w:numPr>
          <w:ilvl w:val="0"/>
          <w:numId w:val="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that</w:t>
      </w:r>
      <w:proofErr w:type="gramEnd"/>
      <w:r>
        <w:rPr>
          <w:sz w:val="21"/>
        </w:rPr>
        <w:t xml:space="preserve"> courts merely apply the law and enforce norms.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The Federalist papers contain the results of studies of various forms of government assembled by</w:t>
      </w:r>
    </w:p>
    <w:p w:rsidR="007B67CE" w:rsidRDefault="00C36FB7">
      <w:pPr>
        <w:pStyle w:val="ListParagraph"/>
        <w:numPr>
          <w:ilvl w:val="0"/>
          <w:numId w:val="1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Benjamin Franklin</w:t>
      </w:r>
    </w:p>
    <w:p w:rsidR="007B67CE" w:rsidRDefault="00C36FB7">
      <w:pPr>
        <w:pStyle w:val="ListParagraph"/>
        <w:numPr>
          <w:ilvl w:val="0"/>
          <w:numId w:val="1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Thomas Jefferson</w:t>
      </w:r>
    </w:p>
    <w:p w:rsidR="007B67CE" w:rsidRDefault="00C36FB7">
      <w:pPr>
        <w:pStyle w:val="ListParagraph"/>
        <w:numPr>
          <w:ilvl w:val="0"/>
          <w:numId w:val="1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John Adams</w:t>
      </w:r>
    </w:p>
    <w:p w:rsidR="007B67CE" w:rsidRDefault="00C36FB7">
      <w:pPr>
        <w:pStyle w:val="ListParagraph"/>
        <w:numPr>
          <w:ilvl w:val="0"/>
          <w:numId w:val="1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George Washington</w:t>
      </w:r>
    </w:p>
    <w:p w:rsidR="007B67CE" w:rsidRDefault="00C36FB7">
      <w:pPr>
        <w:pStyle w:val="ListParagraph"/>
        <w:numPr>
          <w:ilvl w:val="0"/>
          <w:numId w:val="13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lastRenderedPageBreak/>
        <w:t>James Madison (I)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All of the following are basic elements of the U.S. political culture except</w:t>
      </w:r>
    </w:p>
    <w:p w:rsidR="007B67CE" w:rsidRDefault="00C36FB7">
      <w:pPr>
        <w:pStyle w:val="ListParagraph"/>
        <w:numPr>
          <w:ilvl w:val="0"/>
          <w:numId w:val="1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Liberty</w:t>
      </w:r>
    </w:p>
    <w:p w:rsidR="007B67CE" w:rsidRDefault="00C36FB7">
      <w:pPr>
        <w:pStyle w:val="ListParagraph"/>
        <w:numPr>
          <w:ilvl w:val="0"/>
          <w:numId w:val="1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Democracy</w:t>
      </w:r>
    </w:p>
    <w:p w:rsidR="007B67CE" w:rsidRDefault="00C36FB7">
      <w:pPr>
        <w:pStyle w:val="ListParagraph"/>
        <w:numPr>
          <w:ilvl w:val="0"/>
          <w:numId w:val="1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Individualism</w:t>
      </w:r>
    </w:p>
    <w:p w:rsidR="007B67CE" w:rsidRDefault="00C36FB7">
      <w:pPr>
        <w:pStyle w:val="ListParagraph"/>
        <w:numPr>
          <w:ilvl w:val="0"/>
          <w:numId w:val="1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Civic duty</w:t>
      </w:r>
    </w:p>
    <w:p w:rsidR="007B67CE" w:rsidRDefault="00C36FB7">
      <w:pPr>
        <w:pStyle w:val="ListParagraph"/>
        <w:numPr>
          <w:ilvl w:val="0"/>
          <w:numId w:val="15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Economic equality (II)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Economic issues are most likely to be placed on the public agenda by</w:t>
      </w:r>
    </w:p>
    <w:p w:rsidR="007B67CE" w:rsidRDefault="00C36FB7">
      <w:pPr>
        <w:pStyle w:val="ListParagraph"/>
        <w:numPr>
          <w:ilvl w:val="0"/>
          <w:numId w:val="1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Political elites</w:t>
      </w:r>
    </w:p>
    <w:p w:rsidR="007B67CE" w:rsidRPr="00DE3988" w:rsidRDefault="00C36FB7">
      <w:pPr>
        <w:pStyle w:val="ListParagraph"/>
        <w:numPr>
          <w:ilvl w:val="0"/>
          <w:numId w:val="17"/>
        </w:numPr>
        <w:tabs>
          <w:tab w:val="num" w:pos="1440"/>
        </w:tabs>
        <w:spacing w:after="0" w:line="240" w:lineRule="auto"/>
        <w:ind w:left="1440" w:hanging="360"/>
        <w:rPr>
          <w:sz w:val="21"/>
          <w:highlight w:val="green"/>
        </w:rPr>
      </w:pPr>
      <w:r w:rsidRPr="00DE3988">
        <w:rPr>
          <w:sz w:val="21"/>
          <w:highlight w:val="green"/>
        </w:rPr>
        <w:t>Public opinion</w:t>
      </w:r>
    </w:p>
    <w:p w:rsidR="007B67CE" w:rsidRDefault="00C36FB7">
      <w:pPr>
        <w:pStyle w:val="ListParagraph"/>
        <w:numPr>
          <w:ilvl w:val="0"/>
          <w:numId w:val="17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Economic analysts (III)</w:t>
      </w:r>
    </w:p>
    <w:p w:rsidR="007B67CE" w:rsidRDefault="00C36FB7">
      <w:pPr>
        <w:pStyle w:val="ListParagraph"/>
        <w:numPr>
          <w:ilvl w:val="0"/>
          <w:numId w:val="1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Regulatory commissions</w:t>
      </w:r>
    </w:p>
    <w:p w:rsidR="007B67CE" w:rsidRDefault="00C36FB7">
      <w:pPr>
        <w:pStyle w:val="ListParagraph"/>
        <w:numPr>
          <w:ilvl w:val="0"/>
          <w:numId w:val="1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Economic theorists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Split ticket voting became less common around the turn of the century when the Progressives instituted the “______ ballot.”</w:t>
      </w:r>
    </w:p>
    <w:p w:rsidR="007B67CE" w:rsidRDefault="00C36FB7">
      <w:pPr>
        <w:pStyle w:val="ListParagraph"/>
        <w:numPr>
          <w:ilvl w:val="0"/>
          <w:numId w:val="1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Office (IV)</w:t>
      </w:r>
    </w:p>
    <w:p w:rsidR="007B67CE" w:rsidRDefault="00C36FB7">
      <w:pPr>
        <w:pStyle w:val="ListParagraph"/>
        <w:numPr>
          <w:ilvl w:val="0"/>
          <w:numId w:val="1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Column</w:t>
      </w:r>
    </w:p>
    <w:p w:rsidR="007B67CE" w:rsidRDefault="00C36FB7">
      <w:pPr>
        <w:pStyle w:val="ListParagraph"/>
        <w:numPr>
          <w:ilvl w:val="0"/>
          <w:numId w:val="1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Markup</w:t>
      </w:r>
    </w:p>
    <w:p w:rsidR="007B67CE" w:rsidRDefault="00C36FB7">
      <w:pPr>
        <w:pStyle w:val="ListParagraph"/>
        <w:numPr>
          <w:ilvl w:val="0"/>
          <w:numId w:val="1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Descriptive</w:t>
      </w:r>
    </w:p>
    <w:p w:rsidR="007B67CE" w:rsidRDefault="00C36FB7">
      <w:pPr>
        <w:pStyle w:val="ListParagraph"/>
        <w:numPr>
          <w:ilvl w:val="0"/>
          <w:numId w:val="1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Institutional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 Which of the following statements about the </w:t>
      </w:r>
      <w:proofErr w:type="spellStart"/>
      <w:proofErr w:type="gramStart"/>
      <w:r>
        <w:rPr>
          <w:sz w:val="21"/>
        </w:rPr>
        <w:t>presidents</w:t>
      </w:r>
      <w:proofErr w:type="spellEnd"/>
      <w:proofErr w:type="gramEnd"/>
      <w:r>
        <w:rPr>
          <w:sz w:val="21"/>
        </w:rPr>
        <w:t xml:space="preserve"> power in foreign affairs is true?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it is greater than that of leaders of other nations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it has rarely cause great controversy or political debate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it is probably less than the framers intended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it is strictly limited by the federal court system</w:t>
      </w:r>
    </w:p>
    <w:p w:rsidR="007B67CE" w:rsidRDefault="00C36FB7">
      <w:pPr>
        <w:pStyle w:val="NormalWeb1"/>
        <w:numPr>
          <w:ilvl w:val="1"/>
          <w:numId w:val="2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  <w:shd w:val="clear" w:color="auto" w:fill="FFFF00"/>
        </w:rPr>
        <w:t>it is greater than his or her power over domestic affairs (V)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Which committee in Congress in made up of representatives and senators appointed to resolve differences in the Senate and House versions of the legislation before final passage</w:t>
      </w:r>
    </w:p>
    <w:p w:rsidR="007B67CE" w:rsidRDefault="00C36FB7">
      <w:pPr>
        <w:pStyle w:val="NormalWeb1"/>
        <w:numPr>
          <w:ilvl w:val="0"/>
          <w:numId w:val="1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conference committee (VI)</w:t>
      </w:r>
    </w:p>
    <w:p w:rsidR="007B67CE" w:rsidRDefault="00C36FB7">
      <w:pPr>
        <w:pStyle w:val="NormalWeb1"/>
        <w:numPr>
          <w:ilvl w:val="0"/>
          <w:numId w:val="1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standing committee</w:t>
      </w:r>
    </w:p>
    <w:p w:rsidR="007B67CE" w:rsidRDefault="00C36FB7">
      <w:pPr>
        <w:pStyle w:val="NormalWeb1"/>
        <w:numPr>
          <w:ilvl w:val="0"/>
          <w:numId w:val="1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select committee</w:t>
      </w:r>
    </w:p>
    <w:p w:rsidR="007B67CE" w:rsidRDefault="00C36FB7">
      <w:pPr>
        <w:pStyle w:val="NormalWeb1"/>
        <w:numPr>
          <w:ilvl w:val="0"/>
          <w:numId w:val="1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filibuster committee</w:t>
      </w:r>
    </w:p>
    <w:p w:rsidR="007B67CE" w:rsidRDefault="00C36FB7">
      <w:pPr>
        <w:pStyle w:val="NormalWeb1"/>
        <w:numPr>
          <w:ilvl w:val="0"/>
          <w:numId w:val="1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a and c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In </w:t>
      </w:r>
      <w:proofErr w:type="spellStart"/>
      <w:r>
        <w:rPr>
          <w:sz w:val="21"/>
        </w:rPr>
        <w:t>McCulloh</w:t>
      </w:r>
      <w:proofErr w:type="spellEnd"/>
      <w:r>
        <w:rPr>
          <w:sz w:val="21"/>
        </w:rPr>
        <w:t xml:space="preserve"> v. Maryland the Supreme Court held that </w:t>
      </w:r>
    </w:p>
    <w:p w:rsidR="007B67CE" w:rsidRDefault="00C36FB7">
      <w:pPr>
        <w:pStyle w:val="NormalWeb1"/>
        <w:numPr>
          <w:ilvl w:val="0"/>
          <w:numId w:val="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state militia were subservient to the federal armed services</w:t>
      </w:r>
    </w:p>
    <w:p w:rsidR="007B67CE" w:rsidRDefault="00C36FB7">
      <w:pPr>
        <w:pStyle w:val="NormalWeb1"/>
        <w:numPr>
          <w:ilvl w:val="0"/>
          <w:numId w:val="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judicial branch has the power to determine the legitimate governing power in the states</w:t>
      </w:r>
    </w:p>
    <w:p w:rsidR="007B67CE" w:rsidRDefault="00C36FB7">
      <w:pPr>
        <w:pStyle w:val="NormalWeb1"/>
        <w:numPr>
          <w:ilvl w:val="0"/>
          <w:numId w:val="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state could tax a federal bank</w:t>
      </w:r>
    </w:p>
    <w:p w:rsidR="007B67CE" w:rsidRDefault="00C36FB7">
      <w:pPr>
        <w:pStyle w:val="NormalWeb1"/>
        <w:numPr>
          <w:ilvl w:val="0"/>
          <w:numId w:val="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the federal government could pass any laws necessary and proper to the attainment of constitutional ends (VII)</w:t>
      </w:r>
    </w:p>
    <w:p w:rsidR="007B67CE" w:rsidRDefault="00C36FB7">
      <w:pPr>
        <w:pStyle w:val="NormalWeb1"/>
        <w:numPr>
          <w:ilvl w:val="0"/>
          <w:numId w:val="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federal government had the power to regulate commerce that occurred among states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People who run for office are trying to achieve what kind of authority?</w:t>
      </w:r>
    </w:p>
    <w:p w:rsidR="007B67CE" w:rsidRDefault="00C36FB7">
      <w:pPr>
        <w:pStyle w:val="ListParagraph"/>
        <w:numPr>
          <w:ilvl w:val="0"/>
          <w:numId w:val="2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Respected</w:t>
      </w:r>
    </w:p>
    <w:p w:rsidR="007B67CE" w:rsidRDefault="00C36FB7">
      <w:pPr>
        <w:pStyle w:val="ListParagraph"/>
        <w:numPr>
          <w:ilvl w:val="0"/>
          <w:numId w:val="2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Lasting</w:t>
      </w:r>
    </w:p>
    <w:p w:rsidR="007B67CE" w:rsidRDefault="00C36FB7">
      <w:pPr>
        <w:pStyle w:val="ListParagraph"/>
        <w:numPr>
          <w:ilvl w:val="0"/>
          <w:numId w:val="22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Formal (I)</w:t>
      </w:r>
    </w:p>
    <w:p w:rsidR="007B67CE" w:rsidRDefault="00C36FB7">
      <w:pPr>
        <w:pStyle w:val="ListParagraph"/>
        <w:numPr>
          <w:ilvl w:val="0"/>
          <w:numId w:val="2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Ultimate</w:t>
      </w:r>
    </w:p>
    <w:p w:rsidR="007B67CE" w:rsidRDefault="00C36FB7">
      <w:pPr>
        <w:pStyle w:val="ListParagraph"/>
        <w:numPr>
          <w:ilvl w:val="0"/>
          <w:numId w:val="2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Informal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Internal efficacy refers to</w:t>
      </w:r>
    </w:p>
    <w:p w:rsidR="007B67CE" w:rsidRDefault="00C36FB7">
      <w:pPr>
        <w:pStyle w:val="ListParagraph"/>
        <w:numPr>
          <w:ilvl w:val="0"/>
          <w:numId w:val="2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One’s feelings about domestic politics</w:t>
      </w:r>
    </w:p>
    <w:p w:rsidR="007B67CE" w:rsidRDefault="00C36FB7">
      <w:pPr>
        <w:pStyle w:val="ListParagraph"/>
        <w:numPr>
          <w:ilvl w:val="0"/>
          <w:numId w:val="2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One’s ability to make a difference in the political world</w:t>
      </w:r>
    </w:p>
    <w:p w:rsidR="007B67CE" w:rsidRDefault="00C36FB7">
      <w:pPr>
        <w:pStyle w:val="ListParagraph"/>
        <w:numPr>
          <w:ilvl w:val="0"/>
          <w:numId w:val="2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government’s ability to implement the will of the people</w:t>
      </w:r>
    </w:p>
    <w:p w:rsidR="007B67CE" w:rsidRDefault="00C36FB7">
      <w:pPr>
        <w:pStyle w:val="ListParagraph"/>
        <w:numPr>
          <w:ilvl w:val="0"/>
          <w:numId w:val="2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responsiveness of government to public needs</w:t>
      </w:r>
    </w:p>
    <w:p w:rsidR="007B67CE" w:rsidRDefault="00C36FB7">
      <w:pPr>
        <w:pStyle w:val="ListParagraph"/>
        <w:numPr>
          <w:ilvl w:val="0"/>
          <w:numId w:val="24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One’s ability to understand and take part in politics (II)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Political participation encompasses all of the following activities except</w:t>
      </w:r>
    </w:p>
    <w:p w:rsidR="007B67CE" w:rsidRDefault="00C36FB7">
      <w:pPr>
        <w:pStyle w:val="ListParagraph"/>
        <w:numPr>
          <w:ilvl w:val="0"/>
          <w:numId w:val="2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lastRenderedPageBreak/>
        <w:t>Voting</w:t>
      </w:r>
    </w:p>
    <w:p w:rsidR="007B67CE" w:rsidRDefault="00C36FB7">
      <w:pPr>
        <w:pStyle w:val="ListParagraph"/>
        <w:numPr>
          <w:ilvl w:val="0"/>
          <w:numId w:val="26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Paying your taxes (III)</w:t>
      </w:r>
    </w:p>
    <w:p w:rsidR="007B67CE" w:rsidRDefault="00C36FB7">
      <w:pPr>
        <w:pStyle w:val="ListParagraph"/>
        <w:numPr>
          <w:ilvl w:val="0"/>
          <w:numId w:val="2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Writing your congressional representative</w:t>
      </w:r>
    </w:p>
    <w:p w:rsidR="007B67CE" w:rsidRDefault="00C36FB7">
      <w:pPr>
        <w:pStyle w:val="ListParagraph"/>
        <w:numPr>
          <w:ilvl w:val="0"/>
          <w:numId w:val="2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Signing a petition</w:t>
      </w:r>
    </w:p>
    <w:p w:rsidR="007B67CE" w:rsidRDefault="00C36FB7">
      <w:pPr>
        <w:pStyle w:val="ListParagraph"/>
        <w:numPr>
          <w:ilvl w:val="0"/>
          <w:numId w:val="26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</w:rPr>
        <w:t>Discussing politics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Party activists are not likely to</w:t>
      </w:r>
    </w:p>
    <w:p w:rsidR="007B67CE" w:rsidRDefault="00C36FB7">
      <w:pPr>
        <w:pStyle w:val="ListParagraph"/>
        <w:numPr>
          <w:ilvl w:val="0"/>
          <w:numId w:val="28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take issues seriously</w:t>
      </w:r>
    </w:p>
    <w:p w:rsidR="007B67CE" w:rsidRDefault="00C36FB7">
      <w:pPr>
        <w:pStyle w:val="ListParagraph"/>
        <w:numPr>
          <w:ilvl w:val="0"/>
          <w:numId w:val="28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resemble the average citizen (IV)</w:t>
      </w:r>
    </w:p>
    <w:p w:rsidR="007B67CE" w:rsidRDefault="00C36FB7">
      <w:pPr>
        <w:pStyle w:val="ListParagraph"/>
        <w:numPr>
          <w:ilvl w:val="0"/>
          <w:numId w:val="28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vote with any degree of consistency</w:t>
      </w:r>
    </w:p>
    <w:p w:rsidR="007B67CE" w:rsidRDefault="00C36FB7">
      <w:pPr>
        <w:pStyle w:val="ListParagraph"/>
        <w:numPr>
          <w:ilvl w:val="0"/>
          <w:numId w:val="28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work very hard</w:t>
      </w:r>
    </w:p>
    <w:p w:rsidR="007B67CE" w:rsidRDefault="00C36FB7">
      <w:pPr>
        <w:pStyle w:val="ListParagraph"/>
        <w:numPr>
          <w:ilvl w:val="0"/>
          <w:numId w:val="28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support candidates with strong ideological appeal</w:t>
      </w:r>
    </w:p>
    <w:p w:rsidR="007B67CE" w:rsidRDefault="00C36FB7">
      <w:pPr>
        <w:pStyle w:val="ListParagraph"/>
        <w:numPr>
          <w:ilvl w:val="0"/>
          <w:numId w:val="2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Presidents have asserted the right to send troops abroad on their own authority in more than ______ instances.</w:t>
      </w:r>
    </w:p>
    <w:p w:rsidR="007B67CE" w:rsidRDefault="00C36FB7">
      <w:pPr>
        <w:pStyle w:val="NormalWeb1"/>
        <w:numPr>
          <w:ilvl w:val="0"/>
          <w:numId w:val="29"/>
        </w:numPr>
        <w:tabs>
          <w:tab w:val="clear" w:pos="360"/>
          <w:tab w:val="left" w:pos="72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13</w:t>
      </w:r>
    </w:p>
    <w:p w:rsidR="007B67CE" w:rsidRDefault="00C36FB7">
      <w:pPr>
        <w:pStyle w:val="NormalWeb1"/>
        <w:numPr>
          <w:ilvl w:val="0"/>
          <w:numId w:val="29"/>
        </w:numPr>
        <w:tabs>
          <w:tab w:val="clear" w:pos="360"/>
          <w:tab w:val="left" w:pos="72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20 (V)</w:t>
      </w:r>
    </w:p>
    <w:p w:rsidR="007B67CE" w:rsidRDefault="00C36FB7">
      <w:pPr>
        <w:pStyle w:val="NormalWeb1"/>
        <w:numPr>
          <w:ilvl w:val="0"/>
          <w:numId w:val="29"/>
        </w:numPr>
        <w:tabs>
          <w:tab w:val="clear" w:pos="360"/>
          <w:tab w:val="left" w:pos="72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35</w:t>
      </w:r>
    </w:p>
    <w:p w:rsidR="007B67CE" w:rsidRDefault="00C36FB7">
      <w:pPr>
        <w:pStyle w:val="NormalWeb1"/>
        <w:numPr>
          <w:ilvl w:val="0"/>
          <w:numId w:val="29"/>
        </w:numPr>
        <w:tabs>
          <w:tab w:val="clear" w:pos="360"/>
          <w:tab w:val="left" w:pos="72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45</w:t>
      </w:r>
    </w:p>
    <w:p w:rsidR="007B67CE" w:rsidRDefault="00C36FB7">
      <w:pPr>
        <w:pStyle w:val="NormalWeb1"/>
        <w:numPr>
          <w:ilvl w:val="0"/>
          <w:numId w:val="29"/>
        </w:numPr>
        <w:tabs>
          <w:tab w:val="clear" w:pos="360"/>
          <w:tab w:val="left" w:pos="72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125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 basic difference between a parliament such as Great Britain's and the U.S congress is that</w:t>
      </w:r>
    </w:p>
    <w:p w:rsidR="007B67CE" w:rsidRDefault="00C36FB7">
      <w:pPr>
        <w:pStyle w:val="NormalWeb1"/>
        <w:numPr>
          <w:ilvl w:val="0"/>
          <w:numId w:val="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members</w:t>
      </w:r>
      <w:proofErr w:type="gramEnd"/>
      <w:r>
        <w:rPr>
          <w:sz w:val="21"/>
        </w:rPr>
        <w:t xml:space="preserve"> of Congress are more likely to vote the party line.</w:t>
      </w:r>
    </w:p>
    <w:p w:rsidR="007B67CE" w:rsidRDefault="00C36FB7">
      <w:pPr>
        <w:pStyle w:val="NormalWeb1"/>
        <w:numPr>
          <w:ilvl w:val="0"/>
          <w:numId w:val="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the</w:t>
      </w:r>
      <w:proofErr w:type="gramEnd"/>
      <w:r>
        <w:rPr>
          <w:sz w:val="21"/>
        </w:rPr>
        <w:t xml:space="preserve"> principal role of Congress is to debate national issues.</w:t>
      </w:r>
    </w:p>
    <w:p w:rsidR="007B67CE" w:rsidRDefault="00C36FB7">
      <w:pPr>
        <w:pStyle w:val="NormalWeb1"/>
        <w:numPr>
          <w:ilvl w:val="0"/>
          <w:numId w:val="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members</w:t>
      </w:r>
      <w:proofErr w:type="gramEnd"/>
      <w:r>
        <w:rPr>
          <w:sz w:val="21"/>
        </w:rPr>
        <w:t xml:space="preserve"> of Parliament have more power and higher pay.</w:t>
      </w:r>
    </w:p>
    <w:p w:rsidR="007B67CE" w:rsidRDefault="00C36FB7">
      <w:pPr>
        <w:pStyle w:val="NormalWeb1"/>
        <w:numPr>
          <w:ilvl w:val="0"/>
          <w:numId w:val="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party</w:t>
      </w:r>
      <w:proofErr w:type="gramEnd"/>
      <w:r>
        <w:rPr>
          <w:sz w:val="21"/>
          <w:shd w:val="clear" w:color="auto" w:fill="FFFF00"/>
        </w:rPr>
        <w:t xml:space="preserve"> members in a parliament vote together on most issues. (VI)</w:t>
      </w:r>
    </w:p>
    <w:p w:rsidR="007B67CE" w:rsidRDefault="00C36FB7">
      <w:pPr>
        <w:pStyle w:val="NormalWeb1"/>
        <w:numPr>
          <w:ilvl w:val="0"/>
          <w:numId w:val="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party</w:t>
      </w:r>
      <w:proofErr w:type="gramEnd"/>
      <w:r>
        <w:rPr>
          <w:sz w:val="21"/>
        </w:rPr>
        <w:t xml:space="preserve"> members in Congress are more restrained by the leadership.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During the period from the end of the civil war to the beginning of the new deal, the dominant issue the Supreme court faced was</w:t>
      </w:r>
    </w:p>
    <w:p w:rsidR="007B67CE" w:rsidRDefault="00C36FB7">
      <w:pPr>
        <w:pStyle w:val="NormalWeb1"/>
        <w:numPr>
          <w:ilvl w:val="0"/>
          <w:numId w:val="32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slavery</w:t>
      </w:r>
    </w:p>
    <w:p w:rsidR="007B67CE" w:rsidRDefault="00C36FB7">
      <w:pPr>
        <w:pStyle w:val="NormalWeb1"/>
        <w:numPr>
          <w:ilvl w:val="0"/>
          <w:numId w:val="32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freedom of press</w:t>
      </w:r>
    </w:p>
    <w:p w:rsidR="007B67CE" w:rsidRDefault="00C36FB7">
      <w:pPr>
        <w:pStyle w:val="NormalWeb1"/>
        <w:numPr>
          <w:ilvl w:val="0"/>
          <w:numId w:val="32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government regulation of the economy (VII)</w:t>
      </w:r>
    </w:p>
    <w:p w:rsidR="007B67CE" w:rsidRDefault="00C36FB7">
      <w:pPr>
        <w:pStyle w:val="NormalWeb1"/>
        <w:numPr>
          <w:ilvl w:val="0"/>
          <w:numId w:val="32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states' rights versus federal supremacy</w:t>
      </w:r>
    </w:p>
    <w:p w:rsidR="007B67CE" w:rsidRDefault="00C36FB7">
      <w:pPr>
        <w:pStyle w:val="NormalWeb1"/>
        <w:numPr>
          <w:ilvl w:val="0"/>
          <w:numId w:val="32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government regulation of interstate commerce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The primary source of legitimate political authority in the United States is the</w:t>
      </w:r>
    </w:p>
    <w:p w:rsidR="007B67CE" w:rsidRDefault="00C36FB7">
      <w:pPr>
        <w:pStyle w:val="ListParagraph"/>
        <w:numPr>
          <w:ilvl w:val="0"/>
          <w:numId w:val="3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Bill of Rights</w:t>
      </w:r>
    </w:p>
    <w:p w:rsidR="007B67CE" w:rsidRDefault="00C36FB7">
      <w:pPr>
        <w:pStyle w:val="ListParagraph"/>
        <w:numPr>
          <w:ilvl w:val="0"/>
          <w:numId w:val="3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Will of the people</w:t>
      </w:r>
    </w:p>
    <w:p w:rsidR="007B67CE" w:rsidRDefault="00C36FB7">
      <w:pPr>
        <w:pStyle w:val="ListParagraph"/>
        <w:numPr>
          <w:ilvl w:val="0"/>
          <w:numId w:val="34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U.S. Constitution (I)</w:t>
      </w:r>
    </w:p>
    <w:p w:rsidR="007B67CE" w:rsidRDefault="00C36FB7">
      <w:pPr>
        <w:pStyle w:val="ListParagraph"/>
        <w:numPr>
          <w:ilvl w:val="0"/>
          <w:numId w:val="3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Concept of civil liberty</w:t>
      </w:r>
    </w:p>
    <w:p w:rsidR="007B67CE" w:rsidRDefault="00C36FB7">
      <w:pPr>
        <w:pStyle w:val="ListParagraph"/>
        <w:numPr>
          <w:ilvl w:val="0"/>
          <w:numId w:val="34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</w:rPr>
        <w:t xml:space="preserve">Notion of civil rights 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One factor helping to break the deadlock that developed in the civil rights movement during the early 1960s was the</w:t>
      </w:r>
    </w:p>
    <w:p w:rsidR="007B67CE" w:rsidRDefault="00C36FB7">
      <w:pPr>
        <w:pStyle w:val="ListParagraph"/>
        <w:numPr>
          <w:ilvl w:val="0"/>
          <w:numId w:val="3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Assassination of President Kennedy (II)</w:t>
      </w:r>
    </w:p>
    <w:p w:rsidR="007B67CE" w:rsidRDefault="00C36FB7">
      <w:pPr>
        <w:pStyle w:val="ListParagraph"/>
        <w:numPr>
          <w:ilvl w:val="0"/>
          <w:numId w:val="3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Supreme Court’s ruling in Brown v. Board of Education</w:t>
      </w:r>
    </w:p>
    <w:p w:rsidR="007B67CE" w:rsidRDefault="00C36FB7">
      <w:pPr>
        <w:pStyle w:val="ListParagraph"/>
        <w:numPr>
          <w:ilvl w:val="0"/>
          <w:numId w:val="3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Centralization of power in the House and Senate</w:t>
      </w:r>
    </w:p>
    <w:p w:rsidR="007B67CE" w:rsidRDefault="00C36FB7">
      <w:pPr>
        <w:pStyle w:val="ListParagraph"/>
        <w:numPr>
          <w:ilvl w:val="0"/>
          <w:numId w:val="3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Civil unrest that shook several northern cities</w:t>
      </w:r>
    </w:p>
    <w:p w:rsidR="007B67CE" w:rsidRDefault="00C36FB7">
      <w:pPr>
        <w:pStyle w:val="ListParagraph"/>
        <w:numPr>
          <w:ilvl w:val="0"/>
          <w:numId w:val="35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election of Republican presidents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The ________ Amendment gave voters in the District of Columbia the right to vote in presidential elections.</w:t>
      </w:r>
    </w:p>
    <w:p w:rsidR="007B67CE" w:rsidRDefault="00C36FB7">
      <w:pPr>
        <w:pStyle w:val="ListParagraph"/>
        <w:numPr>
          <w:ilvl w:val="0"/>
          <w:numId w:val="3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Fifteenth</w:t>
      </w:r>
    </w:p>
    <w:p w:rsidR="007B67CE" w:rsidRDefault="00C36FB7">
      <w:pPr>
        <w:pStyle w:val="ListParagraph"/>
        <w:numPr>
          <w:ilvl w:val="0"/>
          <w:numId w:val="3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Twentieth</w:t>
      </w:r>
    </w:p>
    <w:p w:rsidR="007B67CE" w:rsidRDefault="00C36FB7">
      <w:pPr>
        <w:pStyle w:val="ListParagraph"/>
        <w:numPr>
          <w:ilvl w:val="0"/>
          <w:numId w:val="3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Twenty-second</w:t>
      </w:r>
    </w:p>
    <w:p w:rsidR="007B67CE" w:rsidRDefault="00C36FB7">
      <w:pPr>
        <w:pStyle w:val="ListParagraph"/>
        <w:numPr>
          <w:ilvl w:val="0"/>
          <w:numId w:val="37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Twenty-third (III)</w:t>
      </w:r>
    </w:p>
    <w:p w:rsidR="007B67CE" w:rsidRDefault="00C36FB7">
      <w:pPr>
        <w:pStyle w:val="ListParagraph"/>
        <w:numPr>
          <w:ilvl w:val="0"/>
          <w:numId w:val="3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Twenty-sixth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To obtain power within a political party, an individual must usually</w:t>
      </w:r>
    </w:p>
    <w:p w:rsidR="007B67CE" w:rsidRDefault="00C36FB7">
      <w:pPr>
        <w:pStyle w:val="ListParagraph"/>
        <w:numPr>
          <w:ilvl w:val="0"/>
          <w:numId w:val="3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lastRenderedPageBreak/>
        <w:t>move toward the center (IV)</w:t>
      </w:r>
    </w:p>
    <w:p w:rsidR="007B67CE" w:rsidRPr="00DE3988" w:rsidRDefault="00C36FB7">
      <w:pPr>
        <w:pStyle w:val="ListParagraph"/>
        <w:numPr>
          <w:ilvl w:val="0"/>
          <w:numId w:val="3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highlight w:val="green"/>
        </w:rPr>
      </w:pPr>
      <w:r w:rsidRPr="00DE3988">
        <w:rPr>
          <w:sz w:val="21"/>
          <w:highlight w:val="green"/>
        </w:rPr>
        <w:t>move away from the center</w:t>
      </w:r>
    </w:p>
    <w:p w:rsidR="007B67CE" w:rsidRDefault="00C36FB7">
      <w:pPr>
        <w:pStyle w:val="ListParagraph"/>
        <w:numPr>
          <w:ilvl w:val="0"/>
          <w:numId w:val="3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remain above political conflict</w:t>
      </w:r>
    </w:p>
    <w:p w:rsidR="007B67CE" w:rsidRDefault="00C36FB7">
      <w:pPr>
        <w:pStyle w:val="ListParagraph"/>
        <w:numPr>
          <w:ilvl w:val="0"/>
          <w:numId w:val="3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avoid publicity</w:t>
      </w:r>
    </w:p>
    <w:p w:rsidR="007B67CE" w:rsidRDefault="00C36FB7">
      <w:pPr>
        <w:pStyle w:val="ListParagraph"/>
        <w:numPr>
          <w:ilvl w:val="0"/>
          <w:numId w:val="3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</w:rPr>
        <w:t xml:space="preserve">reflect the views of the average voter 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When either interest group or client politics is involved in issues of foreign </w:t>
      </w:r>
      <w:proofErr w:type="gramStart"/>
      <w:r>
        <w:rPr>
          <w:sz w:val="21"/>
        </w:rPr>
        <w:t>policy ,</w:t>
      </w:r>
      <w:proofErr w:type="gramEnd"/>
      <w:r>
        <w:rPr>
          <w:sz w:val="21"/>
        </w:rPr>
        <w:t xml:space="preserve"> a much larger role is played by....</w:t>
      </w:r>
    </w:p>
    <w:p w:rsidR="007B67CE" w:rsidRDefault="00C36FB7">
      <w:pPr>
        <w:pStyle w:val="NormalWeb1"/>
        <w:numPr>
          <w:ilvl w:val="1"/>
          <w:numId w:val="30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president</w:t>
      </w:r>
    </w:p>
    <w:p w:rsidR="007B67CE" w:rsidRDefault="00C36FB7">
      <w:pPr>
        <w:pStyle w:val="NormalWeb1"/>
        <w:numPr>
          <w:ilvl w:val="1"/>
          <w:numId w:val="30"/>
        </w:numPr>
        <w:tabs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congress (V)</w:t>
      </w:r>
    </w:p>
    <w:p w:rsidR="007B67CE" w:rsidRDefault="00C36FB7">
      <w:pPr>
        <w:pStyle w:val="NormalWeb1"/>
        <w:numPr>
          <w:ilvl w:val="1"/>
          <w:numId w:val="30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state department</w:t>
      </w:r>
    </w:p>
    <w:p w:rsidR="007B67CE" w:rsidRDefault="00C36FB7">
      <w:pPr>
        <w:pStyle w:val="NormalWeb1"/>
        <w:numPr>
          <w:ilvl w:val="1"/>
          <w:numId w:val="30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public opinion</w:t>
      </w:r>
    </w:p>
    <w:p w:rsidR="007B67CE" w:rsidRDefault="00C36FB7">
      <w:pPr>
        <w:pStyle w:val="NormalWeb1"/>
        <w:numPr>
          <w:ilvl w:val="1"/>
          <w:numId w:val="30"/>
        </w:numPr>
        <w:tabs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influential members of the house of representatives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One important effect of bicameralism is that it</w:t>
      </w:r>
    </w:p>
    <w:p w:rsidR="007B67CE" w:rsidRPr="00DE3988" w:rsidRDefault="00C36FB7">
      <w:pPr>
        <w:pStyle w:val="NormalWeb1"/>
        <w:numPr>
          <w:ilvl w:val="0"/>
          <w:numId w:val="3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highlight w:val="green"/>
        </w:rPr>
      </w:pPr>
      <w:r w:rsidRPr="00DE3988">
        <w:rPr>
          <w:sz w:val="21"/>
          <w:highlight w:val="green"/>
        </w:rPr>
        <w:t>ensures a separation of federal powers</w:t>
      </w:r>
    </w:p>
    <w:p w:rsidR="007B67CE" w:rsidRDefault="00C36FB7">
      <w:pPr>
        <w:pStyle w:val="NormalWeb1"/>
        <w:numPr>
          <w:ilvl w:val="0"/>
          <w:numId w:val="3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creates an environment which resists unnecessary investigations</w:t>
      </w:r>
    </w:p>
    <w:p w:rsidR="007B67CE" w:rsidRDefault="00C36FB7">
      <w:pPr>
        <w:pStyle w:val="NormalWeb1"/>
        <w:numPr>
          <w:ilvl w:val="0"/>
          <w:numId w:val="3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ensures the dominance of congress over the executive and judicial branches of government</w:t>
      </w:r>
    </w:p>
    <w:p w:rsidR="007B67CE" w:rsidRDefault="00C36FB7">
      <w:pPr>
        <w:pStyle w:val="NormalWeb1"/>
        <w:numPr>
          <w:ilvl w:val="0"/>
          <w:numId w:val="3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makes congress subject to the powers of the supreme court</w:t>
      </w:r>
    </w:p>
    <w:p w:rsidR="007B67CE" w:rsidRDefault="00C36FB7">
      <w:pPr>
        <w:pStyle w:val="NormalWeb1"/>
        <w:numPr>
          <w:ilvl w:val="0"/>
          <w:numId w:val="3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  <w:shd w:val="clear" w:color="auto" w:fill="FFFF00"/>
        </w:rPr>
        <w:t>balances large and small states (VI)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There are only 94 ________ in the federal judiciary</w:t>
      </w:r>
    </w:p>
    <w:p w:rsidR="007B67CE" w:rsidRDefault="00C36FB7">
      <w:pPr>
        <w:pStyle w:val="NormalWeb1"/>
        <w:numPr>
          <w:ilvl w:val="0"/>
          <w:numId w:val="4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supreme courts</w:t>
      </w:r>
    </w:p>
    <w:p w:rsidR="007B67CE" w:rsidRDefault="00C36FB7">
      <w:pPr>
        <w:pStyle w:val="NormalWeb1"/>
        <w:numPr>
          <w:ilvl w:val="0"/>
          <w:numId w:val="4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district courts (VII)</w:t>
      </w:r>
    </w:p>
    <w:p w:rsidR="007B67CE" w:rsidRDefault="00C36FB7">
      <w:pPr>
        <w:pStyle w:val="NormalWeb1"/>
        <w:numPr>
          <w:ilvl w:val="0"/>
          <w:numId w:val="4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legislative courts</w:t>
      </w:r>
    </w:p>
    <w:p w:rsidR="007B67CE" w:rsidRDefault="00C36FB7">
      <w:pPr>
        <w:pStyle w:val="NormalWeb1"/>
        <w:numPr>
          <w:ilvl w:val="0"/>
          <w:numId w:val="4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court of appeal</w:t>
      </w:r>
    </w:p>
    <w:p w:rsidR="007B67CE" w:rsidRDefault="00C36FB7">
      <w:pPr>
        <w:pStyle w:val="NormalWeb1"/>
        <w:numPr>
          <w:ilvl w:val="0"/>
          <w:numId w:val="4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constitutional courts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 city council representative faces an important vote on how much, if any, money to spend on a new school. The representative relies on a poll of her constituents to make a decision. This is in keeping with the form of politics known as</w:t>
      </w:r>
    </w:p>
    <w:p w:rsidR="007B67CE" w:rsidRDefault="00C36FB7">
      <w:pPr>
        <w:pStyle w:val="ListParagraph"/>
        <w:numPr>
          <w:ilvl w:val="0"/>
          <w:numId w:val="41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Participatory politics (I)</w:t>
      </w:r>
    </w:p>
    <w:p w:rsidR="007B67CE" w:rsidRDefault="00C36FB7">
      <w:pPr>
        <w:pStyle w:val="ListParagraph"/>
        <w:numPr>
          <w:ilvl w:val="0"/>
          <w:numId w:val="41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proofErr w:type="spellStart"/>
      <w:r>
        <w:rPr>
          <w:sz w:val="21"/>
        </w:rPr>
        <w:t>Majoritarian</w:t>
      </w:r>
      <w:proofErr w:type="spellEnd"/>
      <w:r>
        <w:rPr>
          <w:sz w:val="21"/>
        </w:rPr>
        <w:t xml:space="preserve"> politics</w:t>
      </w:r>
    </w:p>
    <w:p w:rsidR="007B67CE" w:rsidRDefault="00C36FB7">
      <w:pPr>
        <w:pStyle w:val="ListParagraph"/>
        <w:numPr>
          <w:ilvl w:val="0"/>
          <w:numId w:val="41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Pluralist politics</w:t>
      </w:r>
    </w:p>
    <w:p w:rsidR="007B67CE" w:rsidRDefault="00C36FB7">
      <w:pPr>
        <w:pStyle w:val="ListParagraph"/>
        <w:numPr>
          <w:ilvl w:val="0"/>
          <w:numId w:val="41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Elitist politics</w:t>
      </w:r>
    </w:p>
    <w:p w:rsidR="007B67CE" w:rsidRDefault="00C36FB7">
      <w:pPr>
        <w:pStyle w:val="ListParagraph"/>
        <w:numPr>
          <w:ilvl w:val="0"/>
          <w:numId w:val="41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</w:rPr>
        <w:t xml:space="preserve">Reciprocal politics 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Conflicts in civil liberties often arise because</w:t>
      </w:r>
    </w:p>
    <w:p w:rsidR="007B67CE" w:rsidRDefault="00C36FB7">
      <w:pPr>
        <w:pStyle w:val="ListParagraph"/>
        <w:numPr>
          <w:ilvl w:val="0"/>
          <w:numId w:val="4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proofErr w:type="spellStart"/>
      <w:r>
        <w:rPr>
          <w:sz w:val="21"/>
        </w:rPr>
        <w:t>Majoritarian</w:t>
      </w:r>
      <w:proofErr w:type="spellEnd"/>
      <w:r>
        <w:rPr>
          <w:sz w:val="21"/>
        </w:rPr>
        <w:t xml:space="preserve"> politics is ineffective in resolving crises</w:t>
      </w:r>
    </w:p>
    <w:p w:rsidR="007B67CE" w:rsidRDefault="00C36FB7">
      <w:pPr>
        <w:pStyle w:val="ListParagraph"/>
        <w:numPr>
          <w:ilvl w:val="0"/>
          <w:numId w:val="4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U.S. Constitution is vague on issues of individual rights</w:t>
      </w:r>
    </w:p>
    <w:p w:rsidR="007B67CE" w:rsidRDefault="00C36FB7">
      <w:pPr>
        <w:pStyle w:val="ListParagraph"/>
        <w:numPr>
          <w:ilvl w:val="0"/>
          <w:numId w:val="43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The Bill of Rights lists several competing rights (II)</w:t>
      </w:r>
    </w:p>
    <w:p w:rsidR="007B67CE" w:rsidRDefault="00C36FB7">
      <w:pPr>
        <w:pStyle w:val="ListParagraph"/>
        <w:numPr>
          <w:ilvl w:val="0"/>
          <w:numId w:val="4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Policy entrepreneurs rarely operate in the civil rights area</w:t>
      </w:r>
    </w:p>
    <w:p w:rsidR="007B67CE" w:rsidRDefault="00C36FB7">
      <w:pPr>
        <w:pStyle w:val="ListParagraph"/>
        <w:numPr>
          <w:ilvl w:val="0"/>
          <w:numId w:val="4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supreme court has refused to play a leading role in the interpretation of the First Amendment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To be effective, purposive membership organizations count on</w:t>
      </w:r>
    </w:p>
    <w:p w:rsidR="007B67CE" w:rsidRDefault="00C36FB7">
      <w:pPr>
        <w:pStyle w:val="ListParagraph"/>
        <w:numPr>
          <w:ilvl w:val="0"/>
          <w:numId w:val="4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Keeping issues out of the spotlight</w:t>
      </w:r>
    </w:p>
    <w:p w:rsidR="007B67CE" w:rsidRDefault="00C36FB7">
      <w:pPr>
        <w:pStyle w:val="ListParagraph"/>
        <w:numPr>
          <w:ilvl w:val="0"/>
          <w:numId w:val="45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Keeping issues in the spotlight (III)</w:t>
      </w:r>
    </w:p>
    <w:p w:rsidR="007B67CE" w:rsidRDefault="00C36FB7">
      <w:pPr>
        <w:pStyle w:val="ListParagraph"/>
        <w:numPr>
          <w:ilvl w:val="0"/>
          <w:numId w:val="4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Major foundation funding</w:t>
      </w:r>
    </w:p>
    <w:p w:rsidR="007B67CE" w:rsidRDefault="00C36FB7">
      <w:pPr>
        <w:pStyle w:val="ListParagraph"/>
        <w:numPr>
          <w:ilvl w:val="0"/>
          <w:numId w:val="4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Favorable treatment by the courts</w:t>
      </w:r>
    </w:p>
    <w:p w:rsidR="007B67CE" w:rsidRDefault="00C36FB7">
      <w:pPr>
        <w:pStyle w:val="ListParagraph"/>
        <w:numPr>
          <w:ilvl w:val="0"/>
          <w:numId w:val="45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Litigation which receives little public attention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Among the major changes in elections in campaigns are all of the following except</w:t>
      </w:r>
    </w:p>
    <w:p w:rsidR="007B67CE" w:rsidRDefault="00C36FB7">
      <w:pPr>
        <w:pStyle w:val="ListParagraph"/>
        <w:numPr>
          <w:ilvl w:val="0"/>
          <w:numId w:val="46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money matters more than ever (IV)</w:t>
      </w:r>
    </w:p>
    <w:p w:rsidR="007B67CE" w:rsidRPr="00DE3988" w:rsidRDefault="00C36FB7">
      <w:pPr>
        <w:pStyle w:val="ListParagraph"/>
        <w:numPr>
          <w:ilvl w:val="0"/>
          <w:numId w:val="46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highlight w:val="green"/>
        </w:rPr>
      </w:pPr>
      <w:r w:rsidRPr="00DE3988">
        <w:rPr>
          <w:sz w:val="21"/>
          <w:highlight w:val="green"/>
        </w:rPr>
        <w:t>parties are less important</w:t>
      </w:r>
    </w:p>
    <w:p w:rsidR="007B67CE" w:rsidRDefault="00C36FB7">
      <w:pPr>
        <w:pStyle w:val="ListParagraph"/>
        <w:numPr>
          <w:ilvl w:val="0"/>
          <w:numId w:val="46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fund raising is a non-stop activity</w:t>
      </w:r>
    </w:p>
    <w:p w:rsidR="007B67CE" w:rsidRDefault="00C36FB7">
      <w:pPr>
        <w:pStyle w:val="ListParagraph"/>
        <w:numPr>
          <w:ilvl w:val="0"/>
          <w:numId w:val="46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media are more important</w:t>
      </w:r>
    </w:p>
    <w:p w:rsidR="007B67CE" w:rsidRDefault="00C36FB7">
      <w:pPr>
        <w:pStyle w:val="ListParagraph"/>
        <w:numPr>
          <w:ilvl w:val="0"/>
          <w:numId w:val="46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debates are more important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lastRenderedPageBreak/>
        <w:t>The disengagement view of foreign policy emerged at what time in this century?</w:t>
      </w:r>
    </w:p>
    <w:p w:rsidR="007B67CE" w:rsidRDefault="00C36FB7">
      <w:pPr>
        <w:pStyle w:val="NormalWeb1"/>
        <w:numPr>
          <w:ilvl w:val="0"/>
          <w:numId w:val="4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during WW 1</w:t>
      </w:r>
    </w:p>
    <w:p w:rsidR="007B67CE" w:rsidRDefault="00C36FB7">
      <w:pPr>
        <w:pStyle w:val="NormalWeb1"/>
        <w:numPr>
          <w:ilvl w:val="0"/>
          <w:numId w:val="4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in the aftermath of WW 2</w:t>
      </w:r>
    </w:p>
    <w:p w:rsidR="007B67CE" w:rsidRDefault="00C36FB7">
      <w:pPr>
        <w:pStyle w:val="NormalWeb1"/>
        <w:numPr>
          <w:ilvl w:val="0"/>
          <w:numId w:val="4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during the </w:t>
      </w:r>
      <w:proofErr w:type="spellStart"/>
      <w:r>
        <w:rPr>
          <w:sz w:val="21"/>
        </w:rPr>
        <w:t>korean</w:t>
      </w:r>
      <w:proofErr w:type="spellEnd"/>
      <w:r>
        <w:rPr>
          <w:sz w:val="21"/>
        </w:rPr>
        <w:t xml:space="preserve"> war</w:t>
      </w:r>
    </w:p>
    <w:p w:rsidR="007B67CE" w:rsidRDefault="00C36FB7">
      <w:pPr>
        <w:pStyle w:val="NormalWeb1"/>
        <w:numPr>
          <w:ilvl w:val="0"/>
          <w:numId w:val="4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in the aftermath of the Vietnam war (V)</w:t>
      </w:r>
    </w:p>
    <w:p w:rsidR="007B67CE" w:rsidRDefault="00C36FB7">
      <w:pPr>
        <w:pStyle w:val="NormalWeb1"/>
        <w:numPr>
          <w:ilvl w:val="0"/>
          <w:numId w:val="4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just before the end of the Reagan administration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Under the original U.S constitution, members of the House were selected by</w:t>
      </w:r>
    </w:p>
    <w:p w:rsidR="007B67CE" w:rsidRDefault="00C36FB7">
      <w:pPr>
        <w:pStyle w:val="NormalWeb1"/>
        <w:numPr>
          <w:ilvl w:val="0"/>
          <w:numId w:val="4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the president </w:t>
      </w:r>
    </w:p>
    <w:p w:rsidR="007B67CE" w:rsidRDefault="00C36FB7">
      <w:pPr>
        <w:pStyle w:val="NormalWeb1"/>
        <w:numPr>
          <w:ilvl w:val="0"/>
          <w:numId w:val="4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state legislatures</w:t>
      </w:r>
    </w:p>
    <w:p w:rsidR="007B67CE" w:rsidRDefault="00C36FB7">
      <w:pPr>
        <w:pStyle w:val="NormalWeb1"/>
        <w:numPr>
          <w:ilvl w:val="0"/>
          <w:numId w:val="4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direct elections (VI)</w:t>
      </w:r>
    </w:p>
    <w:p w:rsidR="007B67CE" w:rsidRDefault="00C36FB7">
      <w:pPr>
        <w:pStyle w:val="NormalWeb1"/>
        <w:numPr>
          <w:ilvl w:val="0"/>
          <w:numId w:val="4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regional coalitions</w:t>
      </w:r>
    </w:p>
    <w:p w:rsidR="007B67CE" w:rsidRDefault="00C36FB7">
      <w:pPr>
        <w:pStyle w:val="NormalWeb1"/>
        <w:numPr>
          <w:ilvl w:val="0"/>
          <w:numId w:val="4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primary runoffs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Which courts are mandated by the U.S constitution</w:t>
      </w:r>
    </w:p>
    <w:p w:rsidR="007B67CE" w:rsidRDefault="00C36FB7">
      <w:pPr>
        <w:pStyle w:val="NormalWeb1"/>
        <w:numPr>
          <w:ilvl w:val="0"/>
          <w:numId w:val="49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legislative courts</w:t>
      </w:r>
    </w:p>
    <w:p w:rsidR="007B67CE" w:rsidRDefault="00C36FB7">
      <w:pPr>
        <w:pStyle w:val="NormalWeb1"/>
        <w:numPr>
          <w:ilvl w:val="0"/>
          <w:numId w:val="49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both constitutional and legislative courts</w:t>
      </w:r>
    </w:p>
    <w:p w:rsidR="007B67CE" w:rsidRDefault="00C36FB7">
      <w:pPr>
        <w:pStyle w:val="NormalWeb1"/>
        <w:numPr>
          <w:ilvl w:val="0"/>
          <w:numId w:val="4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supreme court only</w:t>
      </w:r>
    </w:p>
    <w:p w:rsidR="007B67CE" w:rsidRDefault="00C36FB7">
      <w:pPr>
        <w:pStyle w:val="NormalWeb1"/>
        <w:numPr>
          <w:ilvl w:val="0"/>
          <w:numId w:val="4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supreme and appellate court</w:t>
      </w:r>
    </w:p>
    <w:p w:rsidR="007B67CE" w:rsidRDefault="00C36FB7">
      <w:pPr>
        <w:pStyle w:val="NormalWeb1"/>
        <w:numPr>
          <w:ilvl w:val="0"/>
          <w:numId w:val="4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  <w:shd w:val="clear" w:color="auto" w:fill="FFFF00"/>
        </w:rPr>
        <w:t xml:space="preserve">the Supreme, appellate, and district courts (VII) 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 federal system of government would probably appeal most to an interest group with</w:t>
      </w:r>
    </w:p>
    <w:p w:rsidR="007B67CE" w:rsidRDefault="00C36FB7">
      <w:pPr>
        <w:pStyle w:val="ListParagraph"/>
        <w:numPr>
          <w:ilvl w:val="0"/>
          <w:numId w:val="5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Most of its support concentrated in one region (I)</w:t>
      </w:r>
    </w:p>
    <w:p w:rsidR="007B67CE" w:rsidRDefault="00C36FB7">
      <w:pPr>
        <w:pStyle w:val="ListParagraph"/>
        <w:numPr>
          <w:ilvl w:val="0"/>
          <w:numId w:val="5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Majority support throughout the country</w:t>
      </w:r>
    </w:p>
    <w:p w:rsidR="007B67CE" w:rsidRDefault="00C36FB7">
      <w:pPr>
        <w:pStyle w:val="ListParagraph"/>
        <w:numPr>
          <w:ilvl w:val="0"/>
          <w:numId w:val="5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Minority support throughout the country</w:t>
      </w:r>
    </w:p>
    <w:p w:rsidR="007B67CE" w:rsidRDefault="00C36FB7">
      <w:pPr>
        <w:pStyle w:val="ListParagraph"/>
        <w:numPr>
          <w:ilvl w:val="0"/>
          <w:numId w:val="5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No support anywhere to speak of</w:t>
      </w:r>
    </w:p>
    <w:p w:rsidR="007B67CE" w:rsidRDefault="00C36FB7">
      <w:pPr>
        <w:pStyle w:val="ListParagraph"/>
        <w:numPr>
          <w:ilvl w:val="0"/>
          <w:numId w:val="5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Support in the Senate, but not the House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The Supreme Court decision that held constitutional the doctrine of separate but equal was</w:t>
      </w:r>
    </w:p>
    <w:p w:rsidR="007B67CE" w:rsidRDefault="00C36FB7">
      <w:pPr>
        <w:pStyle w:val="ListParagraph"/>
        <w:numPr>
          <w:ilvl w:val="0"/>
          <w:numId w:val="5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proofErr w:type="spellStart"/>
      <w:r>
        <w:rPr>
          <w:sz w:val="21"/>
        </w:rPr>
        <w:t>Sipuel</w:t>
      </w:r>
      <w:proofErr w:type="spellEnd"/>
      <w:r>
        <w:rPr>
          <w:sz w:val="21"/>
        </w:rPr>
        <w:t xml:space="preserve"> v. Board of Regents</w:t>
      </w:r>
    </w:p>
    <w:p w:rsidR="007B67CE" w:rsidRDefault="00C36FB7">
      <w:pPr>
        <w:pStyle w:val="ListParagraph"/>
        <w:numPr>
          <w:ilvl w:val="0"/>
          <w:numId w:val="5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Sweat v. Painter</w:t>
      </w:r>
    </w:p>
    <w:p w:rsidR="007B67CE" w:rsidRDefault="00C36FB7">
      <w:pPr>
        <w:pStyle w:val="ListParagraph"/>
        <w:numPr>
          <w:ilvl w:val="0"/>
          <w:numId w:val="5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Brown v. Board of Education</w:t>
      </w:r>
    </w:p>
    <w:p w:rsidR="007B67CE" w:rsidRDefault="00C36FB7">
      <w:pPr>
        <w:pStyle w:val="ListParagraph"/>
        <w:numPr>
          <w:ilvl w:val="0"/>
          <w:numId w:val="5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proofErr w:type="spellStart"/>
      <w:r>
        <w:rPr>
          <w:sz w:val="21"/>
        </w:rPr>
        <w:t>Millikin</w:t>
      </w:r>
      <w:proofErr w:type="spellEnd"/>
      <w:r>
        <w:rPr>
          <w:sz w:val="21"/>
        </w:rPr>
        <w:t xml:space="preserve"> v. Bradley</w:t>
      </w:r>
    </w:p>
    <w:p w:rsidR="007B67CE" w:rsidRDefault="00C36FB7">
      <w:pPr>
        <w:pStyle w:val="ListParagraph"/>
        <w:numPr>
          <w:ilvl w:val="0"/>
          <w:numId w:val="52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proofErr w:type="spellStart"/>
      <w:r>
        <w:rPr>
          <w:sz w:val="21"/>
          <w:shd w:val="clear" w:color="auto" w:fill="FFFF00"/>
        </w:rPr>
        <w:t>Plessy</w:t>
      </w:r>
      <w:proofErr w:type="spellEnd"/>
      <w:r>
        <w:rPr>
          <w:sz w:val="21"/>
          <w:shd w:val="clear" w:color="auto" w:fill="FFFF00"/>
        </w:rPr>
        <w:t xml:space="preserve"> v. Ferguson (II)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At some time in your life, you have probably joined a group largely for companionship and pleasure. Such a group was satisfying your _______ needs.</w:t>
      </w:r>
    </w:p>
    <w:p w:rsidR="007B67CE" w:rsidRDefault="00C36FB7">
      <w:pPr>
        <w:pStyle w:val="ListParagraph"/>
        <w:numPr>
          <w:ilvl w:val="0"/>
          <w:numId w:val="5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Material</w:t>
      </w:r>
    </w:p>
    <w:p w:rsidR="007B67CE" w:rsidRDefault="00C36FB7">
      <w:pPr>
        <w:pStyle w:val="ListParagraph"/>
        <w:numPr>
          <w:ilvl w:val="0"/>
          <w:numId w:val="5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Purposive</w:t>
      </w:r>
    </w:p>
    <w:p w:rsidR="007B67CE" w:rsidRDefault="00C36FB7">
      <w:pPr>
        <w:pStyle w:val="ListParagraph"/>
        <w:numPr>
          <w:ilvl w:val="0"/>
          <w:numId w:val="5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Party</w:t>
      </w:r>
    </w:p>
    <w:p w:rsidR="007B67CE" w:rsidRDefault="00C36FB7">
      <w:pPr>
        <w:pStyle w:val="ListParagraph"/>
        <w:numPr>
          <w:ilvl w:val="0"/>
          <w:numId w:val="54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Solitary (III)</w:t>
      </w:r>
    </w:p>
    <w:p w:rsidR="007B67CE" w:rsidRDefault="00C36FB7">
      <w:pPr>
        <w:pStyle w:val="ListParagraph"/>
        <w:numPr>
          <w:ilvl w:val="0"/>
          <w:numId w:val="5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Concurrent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 major difference between presidential and congressional campaigns is that</w:t>
      </w:r>
    </w:p>
    <w:p w:rsidR="007B67CE" w:rsidRDefault="00C36FB7">
      <w:pPr>
        <w:pStyle w:val="ListParagraph"/>
        <w:numPr>
          <w:ilvl w:val="0"/>
          <w:numId w:val="5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more people vote in congressional elections</w:t>
      </w:r>
    </w:p>
    <w:p w:rsidR="007B67CE" w:rsidRDefault="00C36FB7">
      <w:pPr>
        <w:pStyle w:val="ListParagraph"/>
        <w:numPr>
          <w:ilvl w:val="0"/>
          <w:numId w:val="5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presidential races are generally less competitive</w:t>
      </w:r>
    </w:p>
    <w:p w:rsidR="007B67CE" w:rsidRDefault="00C36FB7">
      <w:pPr>
        <w:pStyle w:val="ListParagraph"/>
        <w:numPr>
          <w:ilvl w:val="0"/>
          <w:numId w:val="5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presidential candidates can more credibly take credit for improvements in a district</w:t>
      </w:r>
    </w:p>
    <w:p w:rsidR="007B67CE" w:rsidRDefault="00C36FB7">
      <w:pPr>
        <w:pStyle w:val="ListParagraph"/>
        <w:numPr>
          <w:ilvl w:val="0"/>
          <w:numId w:val="5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presidential incumbents can better provide services for their constituents</w:t>
      </w:r>
    </w:p>
    <w:p w:rsidR="007B67CE" w:rsidRDefault="00C36FB7">
      <w:pPr>
        <w:pStyle w:val="ListParagraph"/>
        <w:numPr>
          <w:ilvl w:val="0"/>
          <w:numId w:val="56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congressional incumbents can more easily duck responsibility (IV)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 xml:space="preserve">The definition of bureaucracy includes all of the following notions except </w:t>
      </w:r>
    </w:p>
    <w:p w:rsidR="007B67CE" w:rsidRDefault="00C36FB7">
      <w:pPr>
        <w:pStyle w:val="NormalWeb1"/>
        <w:numPr>
          <w:ilvl w:val="0"/>
          <w:numId w:val="5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large organization</w:t>
      </w:r>
    </w:p>
    <w:p w:rsidR="007B67CE" w:rsidRDefault="00C36FB7">
      <w:pPr>
        <w:pStyle w:val="NormalWeb1"/>
        <w:numPr>
          <w:ilvl w:val="0"/>
          <w:numId w:val="5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authority divided among several managers</w:t>
      </w:r>
    </w:p>
    <w:p w:rsidR="007B67CE" w:rsidRDefault="00C36FB7">
      <w:pPr>
        <w:pStyle w:val="NormalWeb1"/>
        <w:numPr>
          <w:ilvl w:val="2"/>
          <w:numId w:val="58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complexity of structure</w:t>
      </w:r>
    </w:p>
    <w:p w:rsidR="007B67CE" w:rsidRDefault="00C36FB7">
      <w:pPr>
        <w:pStyle w:val="NormalWeb1"/>
        <w:numPr>
          <w:ilvl w:val="2"/>
          <w:numId w:val="59"/>
        </w:numPr>
        <w:tabs>
          <w:tab w:val="clear" w:pos="360"/>
          <w:tab w:val="num" w:pos="1440"/>
          <w:tab w:val="left" w:pos="216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appointed officials</w:t>
      </w:r>
    </w:p>
    <w:p w:rsidR="007B67CE" w:rsidRDefault="00C36FB7">
      <w:pPr>
        <w:pStyle w:val="NormalWeb1"/>
        <w:numPr>
          <w:ilvl w:val="0"/>
          <w:numId w:val="5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an issue network (V)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At any time what determines the legitimacy of governments actions</w:t>
      </w:r>
    </w:p>
    <w:p w:rsidR="007B67CE" w:rsidRDefault="00C36FB7">
      <w:pPr>
        <w:pStyle w:val="NormalWeb1"/>
        <w:numPr>
          <w:ilvl w:val="0"/>
          <w:numId w:val="6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the U.S constitution (VI)</w:t>
      </w:r>
    </w:p>
    <w:p w:rsidR="007B67CE" w:rsidRDefault="00C36FB7">
      <w:pPr>
        <w:pStyle w:val="NormalWeb1"/>
        <w:numPr>
          <w:ilvl w:val="0"/>
          <w:numId w:val="6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the president </w:t>
      </w:r>
    </w:p>
    <w:p w:rsidR="007B67CE" w:rsidRDefault="00C36FB7">
      <w:pPr>
        <w:pStyle w:val="NormalWeb1"/>
        <w:numPr>
          <w:ilvl w:val="0"/>
          <w:numId w:val="6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lastRenderedPageBreak/>
        <w:t>the bureaucracy</w:t>
      </w:r>
    </w:p>
    <w:p w:rsidR="007B67CE" w:rsidRDefault="00C36FB7">
      <w:pPr>
        <w:pStyle w:val="NormalWeb1"/>
        <w:numPr>
          <w:ilvl w:val="0"/>
          <w:numId w:val="6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legislative branch</w:t>
      </w:r>
    </w:p>
    <w:p w:rsidR="007B67CE" w:rsidRDefault="00C36FB7">
      <w:pPr>
        <w:pStyle w:val="NormalWeb1"/>
        <w:numPr>
          <w:ilvl w:val="0"/>
          <w:numId w:val="6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certain, shared beliefs</w:t>
      </w:r>
    </w:p>
    <w:p w:rsidR="007B67CE" w:rsidRDefault="00C36FB7">
      <w:pPr>
        <w:pStyle w:val="ListParagraph"/>
        <w:numPr>
          <w:ilvl w:val="0"/>
          <w:numId w:val="30"/>
        </w:numPr>
        <w:tabs>
          <w:tab w:val="num" w:pos="720"/>
        </w:tabs>
        <w:spacing w:after="0" w:line="240" w:lineRule="auto"/>
        <w:ind w:hanging="360"/>
        <w:rPr>
          <w:sz w:val="21"/>
        </w:rPr>
      </w:pPr>
      <w:r>
        <w:rPr>
          <w:sz w:val="21"/>
        </w:rPr>
        <w:t>Democrats tend to be more worried than republicans about</w:t>
      </w:r>
    </w:p>
    <w:p w:rsidR="007B67CE" w:rsidRDefault="00C36FB7">
      <w:pPr>
        <w:pStyle w:val="NormalWeb1"/>
        <w:numPr>
          <w:ilvl w:val="0"/>
          <w:numId w:val="6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inflation</w:t>
      </w:r>
    </w:p>
    <w:p w:rsidR="007B67CE" w:rsidRDefault="00C36FB7">
      <w:pPr>
        <w:pStyle w:val="NormalWeb1"/>
        <w:numPr>
          <w:ilvl w:val="0"/>
          <w:numId w:val="6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unemployment (VII)</w:t>
      </w:r>
    </w:p>
    <w:p w:rsidR="007B67CE" w:rsidRDefault="00C36FB7">
      <w:pPr>
        <w:pStyle w:val="NormalWeb1"/>
        <w:numPr>
          <w:ilvl w:val="0"/>
          <w:numId w:val="6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international politics</w:t>
      </w:r>
    </w:p>
    <w:p w:rsidR="007B67CE" w:rsidRDefault="00C36FB7">
      <w:pPr>
        <w:pStyle w:val="NormalWeb1"/>
        <w:numPr>
          <w:ilvl w:val="0"/>
          <w:numId w:val="6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recessions</w:t>
      </w:r>
    </w:p>
    <w:p w:rsidR="007B67CE" w:rsidRDefault="00C36FB7">
      <w:pPr>
        <w:pStyle w:val="NormalWeb1"/>
        <w:numPr>
          <w:ilvl w:val="0"/>
          <w:numId w:val="6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business investment</w:t>
      </w:r>
    </w:p>
    <w:p w:rsidR="007B67CE" w:rsidRDefault="00C36FB7">
      <w:pPr>
        <w:pStyle w:val="NormalWeb1"/>
        <w:numPr>
          <w:ilvl w:val="0"/>
          <w:numId w:val="62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pluralist view of political reality emphasizes the ___________ of political resources.</w:t>
      </w:r>
    </w:p>
    <w:p w:rsidR="007B67CE" w:rsidRDefault="00C36FB7">
      <w:pPr>
        <w:pStyle w:val="ListParagraph"/>
        <w:numPr>
          <w:ilvl w:val="0"/>
          <w:numId w:val="6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Coordination</w:t>
      </w:r>
    </w:p>
    <w:p w:rsidR="007B67CE" w:rsidRDefault="00C36FB7">
      <w:pPr>
        <w:pStyle w:val="ListParagraph"/>
        <w:numPr>
          <w:ilvl w:val="0"/>
          <w:numId w:val="6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Duplication</w:t>
      </w:r>
    </w:p>
    <w:p w:rsidR="007B67CE" w:rsidRDefault="00C36FB7">
      <w:pPr>
        <w:pStyle w:val="ListParagraph"/>
        <w:numPr>
          <w:ilvl w:val="0"/>
          <w:numId w:val="6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Irrelevance</w:t>
      </w:r>
    </w:p>
    <w:p w:rsidR="007B67CE" w:rsidRDefault="00C36FB7">
      <w:pPr>
        <w:pStyle w:val="ListParagraph"/>
        <w:numPr>
          <w:ilvl w:val="0"/>
          <w:numId w:val="64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Decentralization (I)</w:t>
      </w:r>
    </w:p>
    <w:p w:rsidR="007B67CE" w:rsidRDefault="00C36FB7">
      <w:pPr>
        <w:pStyle w:val="ListParagraph"/>
        <w:numPr>
          <w:ilvl w:val="0"/>
          <w:numId w:val="6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Reciprocity</w:t>
      </w:r>
    </w:p>
    <w:p w:rsidR="007B67CE" w:rsidRDefault="00C36FB7">
      <w:pPr>
        <w:pStyle w:val="NormalWeb1"/>
        <w:numPr>
          <w:ilvl w:val="0"/>
          <w:numId w:val="62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Senator Joseph McCarthy became a powerful policy entrepreneur by claiming that</w:t>
      </w:r>
    </w:p>
    <w:p w:rsidR="007B67CE" w:rsidRDefault="00C36FB7">
      <w:pPr>
        <w:pStyle w:val="ListParagraph"/>
        <w:numPr>
          <w:ilvl w:val="0"/>
          <w:numId w:val="6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Japanese posed a West Coast security threat</w:t>
      </w:r>
    </w:p>
    <w:p w:rsidR="007B67CE" w:rsidRDefault="00C36FB7">
      <w:pPr>
        <w:pStyle w:val="ListParagraph"/>
        <w:numPr>
          <w:ilvl w:val="0"/>
          <w:numId w:val="6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Hippies were undermining Christianity</w:t>
      </w:r>
    </w:p>
    <w:p w:rsidR="007B67CE" w:rsidRDefault="00C36FB7">
      <w:pPr>
        <w:pStyle w:val="ListParagraph"/>
        <w:numPr>
          <w:ilvl w:val="0"/>
          <w:numId w:val="66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Communists had infiltrated the government (II)</w:t>
      </w:r>
    </w:p>
    <w:p w:rsidR="007B67CE" w:rsidRDefault="00C36FB7">
      <w:pPr>
        <w:pStyle w:val="ListParagraph"/>
        <w:numPr>
          <w:ilvl w:val="0"/>
          <w:numId w:val="6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Homosexuals were transmitting AIDS to heterosexuals</w:t>
      </w:r>
    </w:p>
    <w:p w:rsidR="007B67CE" w:rsidRDefault="00C36FB7">
      <w:pPr>
        <w:pStyle w:val="ListParagraph"/>
        <w:numPr>
          <w:ilvl w:val="0"/>
          <w:numId w:val="6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Secular humanists were indoctrinating educators residents</w:t>
      </w:r>
    </w:p>
    <w:p w:rsidR="007B67CE" w:rsidRDefault="00C36FB7">
      <w:pPr>
        <w:pStyle w:val="NormalWeb1"/>
        <w:numPr>
          <w:ilvl w:val="0"/>
          <w:numId w:val="62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Newsweek runs a feature article on education in the United States that calls for sweeping changes in government policy on education. In this role Newsweek is acting as</w:t>
      </w:r>
    </w:p>
    <w:p w:rsidR="007B67CE" w:rsidRDefault="00C36FB7">
      <w:pPr>
        <w:pStyle w:val="ListParagraph"/>
        <w:numPr>
          <w:ilvl w:val="0"/>
          <w:numId w:val="67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Gatekeeper (III)</w:t>
      </w:r>
    </w:p>
    <w:p w:rsidR="007B67CE" w:rsidRDefault="00C36FB7">
      <w:pPr>
        <w:pStyle w:val="ListParagraph"/>
        <w:numPr>
          <w:ilvl w:val="0"/>
          <w:numId w:val="67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Scorekeeper</w:t>
      </w:r>
    </w:p>
    <w:p w:rsidR="007B67CE" w:rsidRDefault="00C36FB7">
      <w:pPr>
        <w:pStyle w:val="ListParagraph"/>
        <w:numPr>
          <w:ilvl w:val="0"/>
          <w:numId w:val="67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Watchdog</w:t>
      </w:r>
    </w:p>
    <w:p w:rsidR="007B67CE" w:rsidRDefault="00C36FB7">
      <w:pPr>
        <w:pStyle w:val="ListParagraph"/>
        <w:numPr>
          <w:ilvl w:val="0"/>
          <w:numId w:val="67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Investigator</w:t>
      </w:r>
    </w:p>
    <w:p w:rsidR="007B67CE" w:rsidRDefault="00C36FB7">
      <w:pPr>
        <w:pStyle w:val="ListParagraph"/>
        <w:numPr>
          <w:ilvl w:val="0"/>
          <w:numId w:val="67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 and D</w:t>
      </w:r>
    </w:p>
    <w:p w:rsidR="007B67CE" w:rsidRDefault="00C36FB7">
      <w:pPr>
        <w:pStyle w:val="NormalWeb1"/>
        <w:numPr>
          <w:ilvl w:val="0"/>
          <w:numId w:val="68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 xml:space="preserve">The states did little about </w:t>
      </w:r>
      <w:proofErr w:type="spellStart"/>
      <w:r>
        <w:rPr>
          <w:sz w:val="21"/>
        </w:rPr>
        <w:t>malapportionment</w:t>
      </w:r>
      <w:proofErr w:type="spellEnd"/>
      <w:r>
        <w:rPr>
          <w:sz w:val="21"/>
        </w:rPr>
        <w:t xml:space="preserve"> and gerrymandering until ordered to do so by</w:t>
      </w:r>
    </w:p>
    <w:p w:rsidR="007B67CE" w:rsidRDefault="00C36FB7">
      <w:pPr>
        <w:pStyle w:val="ListParagraph"/>
        <w:numPr>
          <w:ilvl w:val="0"/>
          <w:numId w:val="7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president</w:t>
      </w:r>
    </w:p>
    <w:p w:rsidR="007B67CE" w:rsidRDefault="00C36FB7">
      <w:pPr>
        <w:pStyle w:val="ListParagraph"/>
        <w:numPr>
          <w:ilvl w:val="0"/>
          <w:numId w:val="7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congress</w:t>
      </w:r>
    </w:p>
    <w:p w:rsidR="007B67CE" w:rsidRDefault="00C36FB7">
      <w:pPr>
        <w:pStyle w:val="ListParagraph"/>
        <w:numPr>
          <w:ilvl w:val="0"/>
          <w:numId w:val="70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the</w:t>
      </w:r>
      <w:proofErr w:type="gramEnd"/>
      <w:r>
        <w:rPr>
          <w:sz w:val="21"/>
          <w:shd w:val="clear" w:color="auto" w:fill="FFFF00"/>
        </w:rPr>
        <w:t xml:space="preserve"> Supreme Court. (IV)</w:t>
      </w:r>
    </w:p>
    <w:p w:rsidR="007B67CE" w:rsidRDefault="00C36FB7">
      <w:pPr>
        <w:pStyle w:val="ListParagraph"/>
        <w:numPr>
          <w:ilvl w:val="0"/>
          <w:numId w:val="7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political party leaders</w:t>
      </w:r>
    </w:p>
    <w:p w:rsidR="007B67CE" w:rsidRDefault="00C36FB7">
      <w:pPr>
        <w:pStyle w:val="ListParagraph"/>
        <w:numPr>
          <w:ilvl w:val="0"/>
          <w:numId w:val="7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Justice Department</w:t>
      </w:r>
    </w:p>
    <w:p w:rsidR="007B67CE" w:rsidRDefault="00C36FB7">
      <w:pPr>
        <w:pStyle w:val="NormalWeb1"/>
        <w:numPr>
          <w:ilvl w:val="0"/>
          <w:numId w:val="71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An important effect of WW2 on the federal government was to</w:t>
      </w:r>
    </w:p>
    <w:p w:rsidR="007B67CE" w:rsidRDefault="00C36FB7">
      <w:pPr>
        <w:pStyle w:val="NormalWeb1"/>
        <w:numPr>
          <w:ilvl w:val="0"/>
          <w:numId w:val="7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bring an end to laissez-faire government </w:t>
      </w:r>
    </w:p>
    <w:p w:rsidR="007B67CE" w:rsidRDefault="00C36FB7">
      <w:pPr>
        <w:pStyle w:val="NormalWeb1"/>
        <w:numPr>
          <w:ilvl w:val="0"/>
          <w:numId w:val="7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greatly</w:t>
      </w:r>
      <w:proofErr w:type="gramEnd"/>
      <w:r>
        <w:rPr>
          <w:sz w:val="21"/>
          <w:shd w:val="clear" w:color="auto" w:fill="FFFF00"/>
        </w:rPr>
        <w:t xml:space="preserve"> increase government. Revenues from taxation (V)</w:t>
      </w:r>
    </w:p>
    <w:p w:rsidR="007B67CE" w:rsidRDefault="00C36FB7">
      <w:pPr>
        <w:pStyle w:val="NormalWeb1"/>
        <w:numPr>
          <w:ilvl w:val="0"/>
          <w:numId w:val="7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strip various regulatory agencies of their policy-making functions</w:t>
      </w:r>
    </w:p>
    <w:p w:rsidR="007B67CE" w:rsidRDefault="00C36FB7">
      <w:pPr>
        <w:pStyle w:val="NormalWeb1"/>
        <w:numPr>
          <w:ilvl w:val="0"/>
          <w:numId w:val="7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introduce</w:t>
      </w:r>
      <w:proofErr w:type="gramEnd"/>
      <w:r>
        <w:rPr>
          <w:sz w:val="21"/>
        </w:rPr>
        <w:t xml:space="preserve"> the concept of pay-as-you-go government. </w:t>
      </w:r>
    </w:p>
    <w:p w:rsidR="007B67CE" w:rsidRDefault="00C36FB7">
      <w:pPr>
        <w:pStyle w:val="NormalWeb1"/>
        <w:numPr>
          <w:ilvl w:val="0"/>
          <w:numId w:val="7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streamline decision making but restrict the scope of the government's activity</w:t>
      </w:r>
    </w:p>
    <w:p w:rsidR="007B67CE" w:rsidRDefault="00C36FB7">
      <w:pPr>
        <w:pStyle w:val="NormalWeb1"/>
        <w:numPr>
          <w:ilvl w:val="0"/>
          <w:numId w:val="73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A situation once thought normal but now viewed as intolerable, despite improving conditions, is called</w:t>
      </w:r>
    </w:p>
    <w:p w:rsidR="007B67CE" w:rsidRDefault="00C36FB7">
      <w:pPr>
        <w:pStyle w:val="NormalWeb1"/>
        <w:numPr>
          <w:ilvl w:val="0"/>
          <w:numId w:val="7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incongruity</w:t>
      </w:r>
    </w:p>
    <w:p w:rsidR="007B67CE" w:rsidRDefault="00C36FB7">
      <w:pPr>
        <w:pStyle w:val="NormalWeb1"/>
        <w:numPr>
          <w:ilvl w:val="0"/>
          <w:numId w:val="7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frustration</w:t>
      </w:r>
    </w:p>
    <w:p w:rsidR="007B67CE" w:rsidRDefault="00C36FB7">
      <w:pPr>
        <w:pStyle w:val="NormalWeb1"/>
        <w:numPr>
          <w:ilvl w:val="0"/>
          <w:numId w:val="7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reciprocity (VI)</w:t>
      </w:r>
    </w:p>
    <w:p w:rsidR="007B67CE" w:rsidRPr="00DE3988" w:rsidRDefault="00C36FB7">
      <w:pPr>
        <w:pStyle w:val="NormalWeb1"/>
        <w:numPr>
          <w:ilvl w:val="0"/>
          <w:numId w:val="7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highlight w:val="green"/>
        </w:rPr>
      </w:pPr>
      <w:r w:rsidRPr="00DE3988">
        <w:rPr>
          <w:sz w:val="21"/>
          <w:highlight w:val="green"/>
        </w:rPr>
        <w:t>relative deprivation</w:t>
      </w:r>
    </w:p>
    <w:p w:rsidR="007B67CE" w:rsidRDefault="00C36FB7">
      <w:pPr>
        <w:pStyle w:val="NormalWeb1"/>
        <w:numPr>
          <w:ilvl w:val="0"/>
          <w:numId w:val="7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</w:rPr>
        <w:t>optimism</w:t>
      </w:r>
    </w:p>
    <w:p w:rsidR="007B67CE" w:rsidRDefault="00C36FB7">
      <w:pPr>
        <w:pStyle w:val="NormalWeb1"/>
        <w:numPr>
          <w:ilvl w:val="0"/>
          <w:numId w:val="75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Lower taxes, less debt and spending on new government programs produce _______ politics</w:t>
      </w:r>
    </w:p>
    <w:p w:rsidR="007B67CE" w:rsidRDefault="00C36FB7">
      <w:pPr>
        <w:pStyle w:val="NormalWeb1"/>
        <w:numPr>
          <w:ilvl w:val="0"/>
          <w:numId w:val="7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client</w:t>
      </w:r>
    </w:p>
    <w:p w:rsidR="007B67CE" w:rsidRDefault="00C36FB7">
      <w:pPr>
        <w:pStyle w:val="NormalWeb1"/>
        <w:numPr>
          <w:ilvl w:val="0"/>
          <w:numId w:val="7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spellStart"/>
      <w:r>
        <w:rPr>
          <w:sz w:val="21"/>
          <w:shd w:val="clear" w:color="auto" w:fill="FFFF00"/>
        </w:rPr>
        <w:t>majoritarian</w:t>
      </w:r>
      <w:proofErr w:type="spellEnd"/>
      <w:r>
        <w:rPr>
          <w:sz w:val="21"/>
          <w:shd w:val="clear" w:color="auto" w:fill="FFFF00"/>
        </w:rPr>
        <w:t xml:space="preserve"> (VII)</w:t>
      </w:r>
    </w:p>
    <w:p w:rsidR="007B67CE" w:rsidRDefault="00C36FB7">
      <w:pPr>
        <w:pStyle w:val="NormalWeb1"/>
        <w:numPr>
          <w:ilvl w:val="0"/>
          <w:numId w:val="7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interest group</w:t>
      </w:r>
    </w:p>
    <w:p w:rsidR="007B67CE" w:rsidRDefault="00C36FB7">
      <w:pPr>
        <w:pStyle w:val="NormalWeb1"/>
        <w:numPr>
          <w:ilvl w:val="0"/>
          <w:numId w:val="7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entrepreneurial </w:t>
      </w:r>
    </w:p>
    <w:p w:rsidR="007B67CE" w:rsidRDefault="00C36FB7">
      <w:pPr>
        <w:pStyle w:val="NormalWeb1"/>
        <w:numPr>
          <w:ilvl w:val="0"/>
          <w:numId w:val="7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lastRenderedPageBreak/>
        <w:t>a and b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McCulloch v. Maryland decision established</w:t>
      </w:r>
    </w:p>
    <w:p w:rsidR="007B67CE" w:rsidRDefault="00C36FB7">
      <w:pPr>
        <w:pStyle w:val="ListParagraph"/>
        <w:numPr>
          <w:ilvl w:val="0"/>
          <w:numId w:val="7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Judicial review by the Supreme Court</w:t>
      </w:r>
    </w:p>
    <w:p w:rsidR="007B67CE" w:rsidRDefault="00C36FB7">
      <w:pPr>
        <w:pStyle w:val="ListParagraph"/>
        <w:numPr>
          <w:ilvl w:val="0"/>
          <w:numId w:val="7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State sovereignty in interstate commerce</w:t>
      </w:r>
    </w:p>
    <w:p w:rsidR="007B67CE" w:rsidRDefault="00C36FB7">
      <w:pPr>
        <w:pStyle w:val="ListParagraph"/>
        <w:numPr>
          <w:ilvl w:val="0"/>
          <w:numId w:val="79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National government supremacy over the states (I)</w:t>
      </w:r>
    </w:p>
    <w:p w:rsidR="007B67CE" w:rsidRDefault="00C36FB7">
      <w:pPr>
        <w:pStyle w:val="ListParagraph"/>
        <w:numPr>
          <w:ilvl w:val="0"/>
          <w:numId w:val="7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legality of the slave trade</w:t>
      </w:r>
    </w:p>
    <w:p w:rsidR="007B67CE" w:rsidRDefault="00C36FB7">
      <w:pPr>
        <w:pStyle w:val="ListParagraph"/>
        <w:numPr>
          <w:ilvl w:val="0"/>
          <w:numId w:val="7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All of these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Slander differs from libel in referring to</w:t>
      </w:r>
    </w:p>
    <w:p w:rsidR="007B67CE" w:rsidRDefault="00C36FB7">
      <w:pPr>
        <w:pStyle w:val="ListParagraph"/>
        <w:numPr>
          <w:ilvl w:val="0"/>
          <w:numId w:val="8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Oral statements (II)</w:t>
      </w:r>
    </w:p>
    <w:p w:rsidR="007B67CE" w:rsidRDefault="00C36FB7">
      <w:pPr>
        <w:pStyle w:val="ListParagraph"/>
        <w:numPr>
          <w:ilvl w:val="0"/>
          <w:numId w:val="8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Written statements</w:t>
      </w:r>
    </w:p>
    <w:p w:rsidR="007B67CE" w:rsidRDefault="00C36FB7">
      <w:pPr>
        <w:pStyle w:val="ListParagraph"/>
        <w:numPr>
          <w:ilvl w:val="0"/>
          <w:numId w:val="8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Public officials</w:t>
      </w:r>
    </w:p>
    <w:p w:rsidR="007B67CE" w:rsidRDefault="00C36FB7">
      <w:pPr>
        <w:pStyle w:val="ListParagraph"/>
        <w:numPr>
          <w:ilvl w:val="0"/>
          <w:numId w:val="8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Private individuals</w:t>
      </w:r>
    </w:p>
    <w:p w:rsidR="007B67CE" w:rsidRDefault="00C36FB7">
      <w:pPr>
        <w:pStyle w:val="ListParagraph"/>
        <w:numPr>
          <w:ilvl w:val="0"/>
          <w:numId w:val="80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Administrative hierarchies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national media often play the role of watchdog. This means that they can</w:t>
      </w:r>
    </w:p>
    <w:p w:rsidR="007B67CE" w:rsidRDefault="00C36FB7">
      <w:pPr>
        <w:pStyle w:val="ListParagraph"/>
        <w:numPr>
          <w:ilvl w:val="0"/>
          <w:numId w:val="8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Influence public opinion on most issues</w:t>
      </w:r>
    </w:p>
    <w:p w:rsidR="007B67CE" w:rsidRDefault="00C36FB7">
      <w:pPr>
        <w:pStyle w:val="ListParagraph"/>
        <w:numPr>
          <w:ilvl w:val="0"/>
          <w:numId w:val="8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Influence what subjects become national political issues</w:t>
      </w:r>
    </w:p>
    <w:p w:rsidR="007B67CE" w:rsidRDefault="00C36FB7">
      <w:pPr>
        <w:pStyle w:val="ListParagraph"/>
        <w:numPr>
          <w:ilvl w:val="0"/>
          <w:numId w:val="82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Prevent certain politicians from winning office by not covering their campaigns</w:t>
      </w:r>
    </w:p>
    <w:p w:rsidR="007B67CE" w:rsidRDefault="00C36FB7">
      <w:pPr>
        <w:pStyle w:val="ListParagraph"/>
        <w:numPr>
          <w:ilvl w:val="0"/>
          <w:numId w:val="82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 xml:space="preserve">Expose scandals and investigate personalities (III)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 xml:space="preserve">In </w:t>
      </w:r>
      <w:proofErr w:type="gramStart"/>
      <w:r>
        <w:rPr>
          <w:sz w:val="21"/>
        </w:rPr>
        <w:t>a(</w:t>
      </w:r>
      <w:proofErr w:type="gramEnd"/>
      <w:r>
        <w:rPr>
          <w:sz w:val="21"/>
        </w:rPr>
        <w:t>n) ________ primary, voters must declare themselves registered members of a party in advance.</w:t>
      </w:r>
    </w:p>
    <w:p w:rsidR="007B67CE" w:rsidRDefault="00C36FB7">
      <w:pPr>
        <w:pStyle w:val="ListParagraph"/>
        <w:numPr>
          <w:ilvl w:val="0"/>
          <w:numId w:val="8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Open</w:t>
      </w:r>
    </w:p>
    <w:p w:rsidR="007B67CE" w:rsidRDefault="00C36FB7">
      <w:pPr>
        <w:pStyle w:val="ListParagraph"/>
        <w:numPr>
          <w:ilvl w:val="0"/>
          <w:numId w:val="84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Closed (IV)</w:t>
      </w:r>
    </w:p>
    <w:p w:rsidR="007B67CE" w:rsidRDefault="00C36FB7">
      <w:pPr>
        <w:pStyle w:val="ListParagraph"/>
        <w:numPr>
          <w:ilvl w:val="0"/>
          <w:numId w:val="8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Blanket</w:t>
      </w:r>
    </w:p>
    <w:p w:rsidR="007B67CE" w:rsidRDefault="00C36FB7">
      <w:pPr>
        <w:pStyle w:val="ListParagraph"/>
        <w:numPr>
          <w:ilvl w:val="0"/>
          <w:numId w:val="8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Run-off</w:t>
      </w:r>
    </w:p>
    <w:p w:rsidR="007B67CE" w:rsidRDefault="00C36FB7">
      <w:pPr>
        <w:pStyle w:val="ListParagraph"/>
        <w:numPr>
          <w:ilvl w:val="0"/>
          <w:numId w:val="84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Free love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proofErr w:type="gramStart"/>
      <w:r>
        <w:rPr>
          <w:sz w:val="21"/>
        </w:rPr>
        <w:t>the</w:t>
      </w:r>
      <w:proofErr w:type="gramEnd"/>
      <w:r>
        <w:rPr>
          <w:sz w:val="21"/>
        </w:rPr>
        <w:t xml:space="preserve"> concern about the presidency that was most vigorously debated by the framers was over the president's.....</w:t>
      </w:r>
    </w:p>
    <w:p w:rsidR="007B67CE" w:rsidRDefault="00C36FB7">
      <w:pPr>
        <w:pStyle w:val="NormalWeb1"/>
        <w:numPr>
          <w:ilvl w:val="0"/>
          <w:numId w:val="8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Use of bribery or force to ensure reelection (V)</w:t>
      </w:r>
    </w:p>
    <w:p w:rsidR="007B67CE" w:rsidRDefault="00C36FB7">
      <w:pPr>
        <w:pStyle w:val="NormalWeb1"/>
        <w:numPr>
          <w:ilvl w:val="0"/>
          <w:numId w:val="8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powers as commander-in-chief of the state militia</w:t>
      </w:r>
    </w:p>
    <w:p w:rsidR="007B67CE" w:rsidRDefault="00C36FB7">
      <w:pPr>
        <w:pStyle w:val="NormalWeb1"/>
        <w:numPr>
          <w:ilvl w:val="0"/>
          <w:numId w:val="8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power over foreign affairs</w:t>
      </w:r>
    </w:p>
    <w:p w:rsidR="007B67CE" w:rsidRDefault="00C36FB7">
      <w:pPr>
        <w:pStyle w:val="NormalWeb1"/>
        <w:numPr>
          <w:ilvl w:val="0"/>
          <w:numId w:val="8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dominance of the courts</w:t>
      </w:r>
    </w:p>
    <w:p w:rsidR="007B67CE" w:rsidRDefault="00C36FB7">
      <w:pPr>
        <w:pStyle w:val="NormalWeb1"/>
        <w:numPr>
          <w:ilvl w:val="0"/>
          <w:numId w:val="8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powers to pardon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courts can play an important role in policy making because</w:t>
      </w:r>
    </w:p>
    <w:p w:rsidR="007B67CE" w:rsidRDefault="00C36FB7">
      <w:pPr>
        <w:pStyle w:val="NormalWeb1"/>
        <w:numPr>
          <w:ilvl w:val="0"/>
          <w:numId w:val="8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courts</w:t>
      </w:r>
      <w:proofErr w:type="gramEnd"/>
      <w:r>
        <w:rPr>
          <w:sz w:val="21"/>
          <w:shd w:val="clear" w:color="auto" w:fill="FFFF00"/>
        </w:rPr>
        <w:t xml:space="preserve"> have the power to set new standards for public and private institutions. (VI)</w:t>
      </w:r>
    </w:p>
    <w:p w:rsidR="007B67CE" w:rsidRDefault="00C36FB7">
      <w:pPr>
        <w:pStyle w:val="NormalWeb1"/>
        <w:numPr>
          <w:ilvl w:val="0"/>
          <w:numId w:val="8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courts</w:t>
      </w:r>
      <w:proofErr w:type="gramEnd"/>
      <w:r>
        <w:rPr>
          <w:sz w:val="21"/>
        </w:rPr>
        <w:t xml:space="preserve"> are less impartial and more activist than other policy-making institutions.</w:t>
      </w:r>
    </w:p>
    <w:p w:rsidR="007B67CE" w:rsidRDefault="00C36FB7">
      <w:pPr>
        <w:pStyle w:val="NormalWeb1"/>
        <w:numPr>
          <w:ilvl w:val="0"/>
          <w:numId w:val="8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judges</w:t>
      </w:r>
      <w:proofErr w:type="gramEnd"/>
      <w:r>
        <w:rPr>
          <w:sz w:val="21"/>
        </w:rPr>
        <w:t xml:space="preserve"> are especially well educated and their power is loosely defined.</w:t>
      </w:r>
    </w:p>
    <w:p w:rsidR="007B67CE" w:rsidRDefault="00C36FB7">
      <w:pPr>
        <w:pStyle w:val="NormalWeb1"/>
        <w:numPr>
          <w:ilvl w:val="0"/>
          <w:numId w:val="8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courts</w:t>
      </w:r>
      <w:proofErr w:type="gramEnd"/>
      <w:r>
        <w:rPr>
          <w:sz w:val="21"/>
        </w:rPr>
        <w:t xml:space="preserve"> are more impartial and less activist than other policy-making institutions.</w:t>
      </w:r>
    </w:p>
    <w:p w:rsidR="007B67CE" w:rsidRDefault="00C36FB7">
      <w:pPr>
        <w:pStyle w:val="NormalWeb1"/>
        <w:numPr>
          <w:ilvl w:val="0"/>
          <w:numId w:val="8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judges</w:t>
      </w:r>
      <w:proofErr w:type="gramEnd"/>
      <w:r>
        <w:rPr>
          <w:sz w:val="21"/>
        </w:rPr>
        <w:t xml:space="preserve"> are compelled by oath to remain impartial and free from partisan bias.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 xml:space="preserve">A key element of the Supply-side Theory of the economy is the </w:t>
      </w:r>
    </w:p>
    <w:p w:rsidR="007B67CE" w:rsidRDefault="00C36FB7">
      <w:pPr>
        <w:pStyle w:val="NormalWeb1"/>
        <w:numPr>
          <w:ilvl w:val="0"/>
          <w:numId w:val="8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ruled for careful control of the money supply</w:t>
      </w:r>
    </w:p>
    <w:p w:rsidR="007B67CE" w:rsidRDefault="00C36FB7">
      <w:pPr>
        <w:pStyle w:val="NormalWeb1"/>
        <w:numPr>
          <w:ilvl w:val="0"/>
          <w:numId w:val="8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importance of incentives (VII)</w:t>
      </w:r>
    </w:p>
    <w:p w:rsidR="007B67CE" w:rsidRDefault="00C36FB7">
      <w:pPr>
        <w:pStyle w:val="NormalWeb1"/>
        <w:numPr>
          <w:ilvl w:val="0"/>
          <w:numId w:val="8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need for a balanced budget</w:t>
      </w:r>
    </w:p>
    <w:p w:rsidR="007B67CE" w:rsidRDefault="00C36FB7">
      <w:pPr>
        <w:pStyle w:val="NormalWeb1"/>
        <w:numPr>
          <w:ilvl w:val="0"/>
          <w:numId w:val="8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importance of regulations </w:t>
      </w:r>
    </w:p>
    <w:p w:rsidR="007B67CE" w:rsidRDefault="00C36FB7">
      <w:pPr>
        <w:pStyle w:val="NormalWeb1"/>
        <w:numPr>
          <w:ilvl w:val="0"/>
          <w:numId w:val="8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need for close attention to trade imbalances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reconciliation of the interests of the large and small states at the Constitutional Convention is referred to as the</w:t>
      </w:r>
    </w:p>
    <w:p w:rsidR="007B67CE" w:rsidRDefault="00C36FB7">
      <w:pPr>
        <w:pStyle w:val="ListParagraph"/>
        <w:numPr>
          <w:ilvl w:val="0"/>
          <w:numId w:val="8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Virginia Plan</w:t>
      </w:r>
    </w:p>
    <w:p w:rsidR="007B67CE" w:rsidRDefault="00C36FB7">
      <w:pPr>
        <w:pStyle w:val="ListParagraph"/>
        <w:numPr>
          <w:ilvl w:val="0"/>
          <w:numId w:val="89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Great Compromise (I)</w:t>
      </w:r>
    </w:p>
    <w:p w:rsidR="007B67CE" w:rsidRDefault="00C36FB7">
      <w:pPr>
        <w:pStyle w:val="ListParagraph"/>
        <w:numPr>
          <w:ilvl w:val="0"/>
          <w:numId w:val="8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Forty-four Forty Agreement</w:t>
      </w:r>
    </w:p>
    <w:p w:rsidR="007B67CE" w:rsidRDefault="00C36FB7">
      <w:pPr>
        <w:pStyle w:val="ListParagraph"/>
        <w:numPr>
          <w:ilvl w:val="0"/>
          <w:numId w:val="8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New Jersey Plan</w:t>
      </w:r>
    </w:p>
    <w:p w:rsidR="007B67CE" w:rsidRDefault="00C36FB7">
      <w:pPr>
        <w:pStyle w:val="ListParagraph"/>
        <w:numPr>
          <w:ilvl w:val="0"/>
          <w:numId w:val="8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 xml:space="preserve">Franklin Amendment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__________ Amendment to the U.S. Constitution appeared to guarantee equal rights for blacks.</w:t>
      </w:r>
    </w:p>
    <w:p w:rsidR="007B67CE" w:rsidRDefault="00C36FB7">
      <w:pPr>
        <w:pStyle w:val="ListParagraph"/>
        <w:numPr>
          <w:ilvl w:val="0"/>
          <w:numId w:val="91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 xml:space="preserve">First </w:t>
      </w:r>
    </w:p>
    <w:p w:rsidR="007B67CE" w:rsidRDefault="00C36FB7">
      <w:pPr>
        <w:pStyle w:val="ListParagraph"/>
        <w:numPr>
          <w:ilvl w:val="0"/>
          <w:numId w:val="91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lastRenderedPageBreak/>
        <w:t>Fifteenth (II)</w:t>
      </w:r>
    </w:p>
    <w:p w:rsidR="007B67CE" w:rsidRDefault="00C36FB7">
      <w:pPr>
        <w:pStyle w:val="ListParagraph"/>
        <w:numPr>
          <w:ilvl w:val="0"/>
          <w:numId w:val="91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Twenty-first</w:t>
      </w:r>
    </w:p>
    <w:p w:rsidR="007B67CE" w:rsidRDefault="00C36FB7">
      <w:pPr>
        <w:pStyle w:val="ListParagraph"/>
        <w:numPr>
          <w:ilvl w:val="0"/>
          <w:numId w:val="91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Twenty-fifth</w:t>
      </w:r>
    </w:p>
    <w:p w:rsidR="007B67CE" w:rsidRDefault="00C36FB7">
      <w:pPr>
        <w:pStyle w:val="ListParagraph"/>
        <w:numPr>
          <w:ilvl w:val="0"/>
          <w:numId w:val="91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Twenty-sixth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 xml:space="preserve">The most powerful determinant of political participation, other than education and information, is </w:t>
      </w:r>
    </w:p>
    <w:p w:rsidR="007B67CE" w:rsidRDefault="00C36FB7">
      <w:pPr>
        <w:pStyle w:val="ListParagraph"/>
        <w:numPr>
          <w:ilvl w:val="0"/>
          <w:numId w:val="9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Race</w:t>
      </w:r>
    </w:p>
    <w:p w:rsidR="007B67CE" w:rsidRDefault="00C36FB7">
      <w:pPr>
        <w:pStyle w:val="ListParagraph"/>
        <w:numPr>
          <w:ilvl w:val="0"/>
          <w:numId w:val="9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Gender</w:t>
      </w:r>
    </w:p>
    <w:p w:rsidR="007B67CE" w:rsidRDefault="00C36FB7">
      <w:pPr>
        <w:pStyle w:val="ListParagraph"/>
        <w:numPr>
          <w:ilvl w:val="0"/>
          <w:numId w:val="9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Employment</w:t>
      </w:r>
    </w:p>
    <w:p w:rsidR="007B67CE" w:rsidRDefault="00C36FB7">
      <w:pPr>
        <w:pStyle w:val="ListParagraph"/>
        <w:numPr>
          <w:ilvl w:val="0"/>
          <w:numId w:val="9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Region</w:t>
      </w:r>
    </w:p>
    <w:p w:rsidR="007B67CE" w:rsidRDefault="00C36FB7">
      <w:pPr>
        <w:pStyle w:val="ListParagraph"/>
        <w:numPr>
          <w:ilvl w:val="0"/>
          <w:numId w:val="93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Age (III)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One advantage of the merit system to presidents is that it</w:t>
      </w:r>
    </w:p>
    <w:p w:rsidR="007B67CE" w:rsidRDefault="00C36FB7">
      <w:pPr>
        <w:pStyle w:val="NormalWeb1"/>
        <w:numPr>
          <w:ilvl w:val="0"/>
          <w:numId w:val="9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protects</w:t>
      </w:r>
      <w:proofErr w:type="gramEnd"/>
      <w:r>
        <w:rPr>
          <w:sz w:val="21"/>
          <w:shd w:val="clear" w:color="auto" w:fill="FFFF00"/>
        </w:rPr>
        <w:t xml:space="preserve"> them from patronage demands. (V)</w:t>
      </w:r>
    </w:p>
    <w:p w:rsidR="007B67CE" w:rsidRDefault="00C36FB7">
      <w:pPr>
        <w:pStyle w:val="NormalWeb1"/>
        <w:numPr>
          <w:ilvl w:val="0"/>
          <w:numId w:val="9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grants</w:t>
      </w:r>
      <w:proofErr w:type="gramEnd"/>
      <w:r>
        <w:rPr>
          <w:sz w:val="21"/>
        </w:rPr>
        <w:t xml:space="preserve"> them the power of appointment.</w:t>
      </w:r>
    </w:p>
    <w:p w:rsidR="007B67CE" w:rsidRDefault="00C36FB7">
      <w:pPr>
        <w:pStyle w:val="NormalWeb1"/>
        <w:numPr>
          <w:ilvl w:val="0"/>
          <w:numId w:val="9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insulates them from control by the office of personal management </w:t>
      </w:r>
    </w:p>
    <w:p w:rsidR="007B67CE" w:rsidRDefault="00C36FB7">
      <w:pPr>
        <w:pStyle w:val="NormalWeb1"/>
        <w:numPr>
          <w:ilvl w:val="0"/>
          <w:numId w:val="9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excludes employees in the excepted service </w:t>
      </w:r>
    </w:p>
    <w:p w:rsidR="007B67CE" w:rsidRDefault="00C36FB7">
      <w:pPr>
        <w:pStyle w:val="NormalWeb1"/>
        <w:numPr>
          <w:ilvl w:val="0"/>
          <w:numId w:val="9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exempts them from the bureaucratic procedures which are not outlined in Article II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Compared to mass attitudes elite attitudes to the political agenda tend to be</w:t>
      </w:r>
    </w:p>
    <w:p w:rsidR="007B67CE" w:rsidRDefault="00C36FB7">
      <w:pPr>
        <w:pStyle w:val="NormalWeb1"/>
        <w:numPr>
          <w:ilvl w:val="0"/>
          <w:numId w:val="9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less ideological</w:t>
      </w:r>
    </w:p>
    <w:p w:rsidR="007B67CE" w:rsidRDefault="00C36FB7">
      <w:pPr>
        <w:pStyle w:val="NormalWeb1"/>
        <w:numPr>
          <w:ilvl w:val="0"/>
          <w:numId w:val="9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more volatile</w:t>
      </w:r>
    </w:p>
    <w:p w:rsidR="007B67CE" w:rsidRDefault="00C36FB7">
      <w:pPr>
        <w:pStyle w:val="NormalWeb1"/>
        <w:numPr>
          <w:ilvl w:val="0"/>
          <w:numId w:val="9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less significant </w:t>
      </w:r>
    </w:p>
    <w:p w:rsidR="007B67CE" w:rsidRDefault="00C36FB7">
      <w:pPr>
        <w:pStyle w:val="NormalWeb1"/>
        <w:numPr>
          <w:ilvl w:val="0"/>
          <w:numId w:val="9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  <w:shd w:val="clear" w:color="auto" w:fill="FFFF00"/>
        </w:rPr>
        <w:t>more consisten</w:t>
      </w:r>
      <w:r>
        <w:rPr>
          <w:sz w:val="21"/>
          <w:shd w:val="clear" w:color="auto" w:fill="FFFF33"/>
        </w:rPr>
        <w:t>t (VI)</w:t>
      </w:r>
    </w:p>
    <w:p w:rsidR="007B67CE" w:rsidRDefault="00C36FB7">
      <w:pPr>
        <w:pStyle w:val="NormalWeb1"/>
        <w:numPr>
          <w:ilvl w:val="0"/>
          <w:numId w:val="9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</w:rPr>
        <w:t xml:space="preserve">less partisan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Federalism involves two levels of government, both of which are</w:t>
      </w:r>
    </w:p>
    <w:p w:rsidR="007B67CE" w:rsidRDefault="00C36FB7">
      <w:pPr>
        <w:pStyle w:val="ListParagraph"/>
        <w:numPr>
          <w:ilvl w:val="0"/>
          <w:numId w:val="9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Dependent</w:t>
      </w:r>
    </w:p>
    <w:p w:rsidR="007B67CE" w:rsidRDefault="00C36FB7">
      <w:pPr>
        <w:pStyle w:val="ListParagraph"/>
        <w:numPr>
          <w:ilvl w:val="0"/>
          <w:numId w:val="9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Democratic</w:t>
      </w:r>
    </w:p>
    <w:p w:rsidR="007B67CE" w:rsidRDefault="00C36FB7">
      <w:pPr>
        <w:pStyle w:val="ListParagraph"/>
        <w:numPr>
          <w:ilvl w:val="0"/>
          <w:numId w:val="9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 w:rsidRPr="00DE3988">
        <w:rPr>
          <w:sz w:val="21"/>
          <w:highlight w:val="green"/>
        </w:rPr>
        <w:t>Representative</w:t>
      </w:r>
    </w:p>
    <w:p w:rsidR="007B67CE" w:rsidRDefault="00C36FB7">
      <w:pPr>
        <w:pStyle w:val="ListParagraph"/>
        <w:numPr>
          <w:ilvl w:val="0"/>
          <w:numId w:val="97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Bicameral (I)</w:t>
      </w:r>
    </w:p>
    <w:p w:rsidR="007B67CE" w:rsidRDefault="00C36FB7">
      <w:pPr>
        <w:pStyle w:val="ListParagraph"/>
        <w:numPr>
          <w:ilvl w:val="0"/>
          <w:numId w:val="97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 xml:space="preserve">Sovereign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A key to the passage of major civil rights laws was the breaking of the Senate filibuster with</w:t>
      </w:r>
    </w:p>
    <w:p w:rsidR="007B67CE" w:rsidRDefault="00C36FB7">
      <w:pPr>
        <w:pStyle w:val="ListParagraph"/>
        <w:numPr>
          <w:ilvl w:val="0"/>
          <w:numId w:val="9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A cloture motion (II)</w:t>
      </w:r>
    </w:p>
    <w:p w:rsidR="007B67CE" w:rsidRDefault="00C36FB7">
      <w:pPr>
        <w:pStyle w:val="ListParagraph"/>
        <w:numPr>
          <w:ilvl w:val="0"/>
          <w:numId w:val="9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Round-the-clock sessions</w:t>
      </w:r>
    </w:p>
    <w:p w:rsidR="007B67CE" w:rsidRDefault="00C36FB7">
      <w:pPr>
        <w:pStyle w:val="ListParagraph"/>
        <w:numPr>
          <w:ilvl w:val="0"/>
          <w:numId w:val="9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 quorum call</w:t>
      </w:r>
    </w:p>
    <w:p w:rsidR="007B67CE" w:rsidRDefault="00C36FB7">
      <w:pPr>
        <w:pStyle w:val="ListParagraph"/>
        <w:numPr>
          <w:ilvl w:val="0"/>
          <w:numId w:val="9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 substitute motion</w:t>
      </w:r>
    </w:p>
    <w:p w:rsidR="007B67CE" w:rsidRDefault="00C36FB7">
      <w:pPr>
        <w:pStyle w:val="ListParagraph"/>
        <w:numPr>
          <w:ilvl w:val="0"/>
          <w:numId w:val="98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 xml:space="preserve">Point of personal privilege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term yellow journalism was coined to describe media sensationalism in what era?</w:t>
      </w:r>
    </w:p>
    <w:p w:rsidR="007B67CE" w:rsidRDefault="00C36FB7">
      <w:pPr>
        <w:pStyle w:val="ListParagraph"/>
        <w:numPr>
          <w:ilvl w:val="0"/>
          <w:numId w:val="10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early days of the republic</w:t>
      </w:r>
    </w:p>
    <w:p w:rsidR="007B67CE" w:rsidRDefault="00C36FB7">
      <w:pPr>
        <w:pStyle w:val="ListParagraph"/>
        <w:numPr>
          <w:ilvl w:val="0"/>
          <w:numId w:val="10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time of the Civil War</w:t>
      </w:r>
    </w:p>
    <w:p w:rsidR="007B67CE" w:rsidRDefault="00C36FB7">
      <w:pPr>
        <w:pStyle w:val="ListParagraph"/>
        <w:numPr>
          <w:ilvl w:val="0"/>
          <w:numId w:val="100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The turn of the century (III)</w:t>
      </w:r>
    </w:p>
    <w:p w:rsidR="007B67CE" w:rsidRDefault="00C36FB7">
      <w:pPr>
        <w:pStyle w:val="ListParagraph"/>
        <w:numPr>
          <w:ilvl w:val="0"/>
          <w:numId w:val="10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Post-World War II</w:t>
      </w:r>
    </w:p>
    <w:p w:rsidR="007B67CE" w:rsidRDefault="00C36FB7">
      <w:pPr>
        <w:pStyle w:val="ListParagraph"/>
        <w:numPr>
          <w:ilvl w:val="0"/>
          <w:numId w:val="100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great depression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Under the original provision of the U.S Constitution, the states were to choose presidential electors....</w:t>
      </w:r>
    </w:p>
    <w:p w:rsidR="007B67CE" w:rsidRDefault="00C36FB7">
      <w:pPr>
        <w:pStyle w:val="NormalWeb1"/>
        <w:numPr>
          <w:ilvl w:val="0"/>
          <w:numId w:val="10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however they wished</w:t>
      </w:r>
    </w:p>
    <w:p w:rsidR="007B67CE" w:rsidRDefault="00C36FB7">
      <w:pPr>
        <w:pStyle w:val="NormalWeb1"/>
        <w:numPr>
          <w:ilvl w:val="0"/>
          <w:numId w:val="10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by popular vote</w:t>
      </w:r>
    </w:p>
    <w:p w:rsidR="007B67CE" w:rsidRDefault="00C36FB7">
      <w:pPr>
        <w:pStyle w:val="NormalWeb1"/>
        <w:numPr>
          <w:ilvl w:val="0"/>
          <w:numId w:val="10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  <w:shd w:val="clear" w:color="auto" w:fill="FFFF00"/>
        </w:rPr>
        <w:t>by vote of the legislature</w:t>
      </w:r>
      <w:r>
        <w:rPr>
          <w:sz w:val="21"/>
          <w:shd w:val="clear" w:color="auto" w:fill="FFFF33"/>
        </w:rPr>
        <w:t xml:space="preserve"> (V)</w:t>
      </w:r>
    </w:p>
    <w:p w:rsidR="007B67CE" w:rsidRDefault="00C36FB7">
      <w:pPr>
        <w:pStyle w:val="NormalWeb1"/>
        <w:numPr>
          <w:ilvl w:val="0"/>
          <w:numId w:val="10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by appointment of the governor</w:t>
      </w:r>
    </w:p>
    <w:p w:rsidR="007B67CE" w:rsidRDefault="00C36FB7">
      <w:pPr>
        <w:pStyle w:val="NormalWeb1"/>
        <w:numPr>
          <w:ilvl w:val="0"/>
          <w:numId w:val="10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by rules designated in the courts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media plays a major role in the creation of public policy by</w:t>
      </w:r>
    </w:p>
    <w:p w:rsidR="007B67CE" w:rsidRDefault="00C36FB7">
      <w:pPr>
        <w:pStyle w:val="NormalWeb1"/>
        <w:numPr>
          <w:ilvl w:val="0"/>
          <w:numId w:val="10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choosing government activists as reporters</w:t>
      </w:r>
    </w:p>
    <w:p w:rsidR="007B67CE" w:rsidRDefault="00C36FB7">
      <w:pPr>
        <w:pStyle w:val="NormalWeb1"/>
        <w:numPr>
          <w:ilvl w:val="0"/>
          <w:numId w:val="10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choosing government activists as editors</w:t>
      </w:r>
    </w:p>
    <w:p w:rsidR="007B67CE" w:rsidRDefault="00C36FB7">
      <w:pPr>
        <w:pStyle w:val="NormalWeb1"/>
        <w:numPr>
          <w:ilvl w:val="0"/>
          <w:numId w:val="10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leading by example</w:t>
      </w:r>
    </w:p>
    <w:p w:rsidR="007B67CE" w:rsidRDefault="00C36FB7">
      <w:pPr>
        <w:pStyle w:val="NormalWeb1"/>
        <w:numPr>
          <w:ilvl w:val="0"/>
          <w:numId w:val="10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choosing which of thousands of proposals to cover (VI)</w:t>
      </w:r>
    </w:p>
    <w:p w:rsidR="007B67CE" w:rsidRDefault="00C36FB7">
      <w:pPr>
        <w:pStyle w:val="NormalWeb1"/>
        <w:numPr>
          <w:ilvl w:val="0"/>
          <w:numId w:val="102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creating new programs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r>
        <w:rPr>
          <w:sz w:val="21"/>
        </w:rPr>
        <w:lastRenderedPageBreak/>
        <w:t>Under the Articles of Confederation, the national government could</w:t>
      </w:r>
    </w:p>
    <w:p w:rsidR="007B67CE" w:rsidRDefault="00C36FB7">
      <w:pPr>
        <w:pStyle w:val="ListParagraph"/>
        <w:numPr>
          <w:ilvl w:val="0"/>
          <w:numId w:val="103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Run the Post Office (I)</w:t>
      </w:r>
    </w:p>
    <w:p w:rsidR="007B67CE" w:rsidRDefault="00C36FB7">
      <w:pPr>
        <w:pStyle w:val="ListParagraph"/>
        <w:numPr>
          <w:ilvl w:val="0"/>
          <w:numId w:val="103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Levy taxes</w:t>
      </w:r>
    </w:p>
    <w:p w:rsidR="007B67CE" w:rsidRDefault="00C36FB7">
      <w:pPr>
        <w:pStyle w:val="ListParagraph"/>
        <w:numPr>
          <w:ilvl w:val="0"/>
          <w:numId w:val="103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Regulate commerce</w:t>
      </w:r>
    </w:p>
    <w:p w:rsidR="007B67CE" w:rsidRDefault="00C36FB7">
      <w:pPr>
        <w:pStyle w:val="ListParagraph"/>
        <w:numPr>
          <w:ilvl w:val="0"/>
          <w:numId w:val="103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Establish a national judicial system</w:t>
      </w:r>
    </w:p>
    <w:p w:rsidR="007B67CE" w:rsidRDefault="00C36FB7">
      <w:pPr>
        <w:pStyle w:val="ListParagraph"/>
        <w:numPr>
          <w:ilvl w:val="0"/>
          <w:numId w:val="103"/>
        </w:numPr>
        <w:tabs>
          <w:tab w:val="clear" w:pos="360"/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 xml:space="preserve">None of these </w:t>
      </w:r>
    </w:p>
    <w:p w:rsidR="007B67CE" w:rsidRDefault="00C36FB7">
      <w:pPr>
        <w:pStyle w:val="NormalWeb1"/>
        <w:numPr>
          <w:ilvl w:val="1"/>
          <w:numId w:val="77"/>
        </w:numPr>
        <w:tabs>
          <w:tab w:val="clear" w:pos="360"/>
          <w:tab w:val="num" w:pos="720"/>
          <w:tab w:val="left" w:pos="1440"/>
        </w:tabs>
        <w:spacing w:before="0" w:after="0"/>
        <w:ind w:left="720" w:hanging="360"/>
        <w:rPr>
          <w:sz w:val="21"/>
        </w:rPr>
      </w:pPr>
      <w:proofErr w:type="gramStart"/>
      <w:r>
        <w:rPr>
          <w:sz w:val="21"/>
        </w:rPr>
        <w:t>Which of the following statements about elections thrown into the House of Representatives is incorrect....</w:t>
      </w:r>
      <w:proofErr w:type="gramEnd"/>
    </w:p>
    <w:p w:rsidR="007B67CE" w:rsidRDefault="00C36FB7">
      <w:pPr>
        <w:pStyle w:val="NormalWeb1"/>
        <w:numPr>
          <w:ilvl w:val="0"/>
          <w:numId w:val="10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The House chooses from among the top two candidates. (V)</w:t>
      </w:r>
    </w:p>
    <w:p w:rsidR="007B67CE" w:rsidRDefault="00C36FB7">
      <w:pPr>
        <w:pStyle w:val="NormalWeb1"/>
        <w:numPr>
          <w:ilvl w:val="0"/>
          <w:numId w:val="10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Each state casts one vote</w:t>
      </w:r>
    </w:p>
    <w:p w:rsidR="007B67CE" w:rsidRDefault="00C36FB7">
      <w:pPr>
        <w:pStyle w:val="NormalWeb1"/>
        <w:numPr>
          <w:ilvl w:val="0"/>
          <w:numId w:val="10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a state's vote is given to the candidate preferred by the majority of the state's house delegation</w:t>
      </w:r>
    </w:p>
    <w:p w:rsidR="007B67CE" w:rsidRDefault="00C36FB7">
      <w:pPr>
        <w:pStyle w:val="NormalWeb1"/>
        <w:numPr>
          <w:ilvl w:val="0"/>
          <w:numId w:val="10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if there is a tie within the state that states vote is not counted</w:t>
      </w:r>
    </w:p>
    <w:p w:rsidR="007B67CE" w:rsidRDefault="00C36FB7">
      <w:pPr>
        <w:pStyle w:val="NormalWeb1"/>
        <w:numPr>
          <w:ilvl w:val="0"/>
          <w:numId w:val="104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this</w:t>
      </w:r>
      <w:proofErr w:type="gramEnd"/>
      <w:r>
        <w:rPr>
          <w:sz w:val="21"/>
        </w:rPr>
        <w:t xml:space="preserve"> process is only used when no candidate receives a majority of the votes of the electoral college.</w:t>
      </w:r>
    </w:p>
    <w:p w:rsidR="007B67CE" w:rsidRDefault="00C36FB7">
      <w:pPr>
        <w:pStyle w:val="NormalWeb1"/>
        <w:keepNext/>
        <w:numPr>
          <w:ilvl w:val="0"/>
          <w:numId w:val="105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An example of pork-barrel politics is when Congress</w:t>
      </w:r>
    </w:p>
    <w:p w:rsidR="007B67CE" w:rsidRDefault="00C36FB7">
      <w:pPr>
        <w:pStyle w:val="NormalWeb1"/>
        <w:keepNext/>
        <w:numPr>
          <w:ilvl w:val="0"/>
          <w:numId w:val="10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chooses</w:t>
      </w:r>
      <w:proofErr w:type="gramEnd"/>
      <w:r>
        <w:rPr>
          <w:sz w:val="21"/>
        </w:rPr>
        <w:t xml:space="preserve"> committee chairmanships on the basis of seniority.</w:t>
      </w:r>
    </w:p>
    <w:p w:rsidR="007B67CE" w:rsidRDefault="00C36FB7">
      <w:pPr>
        <w:pStyle w:val="NormalWeb1"/>
        <w:keepNext/>
        <w:numPr>
          <w:ilvl w:val="0"/>
          <w:numId w:val="10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enacts</w:t>
      </w:r>
      <w:proofErr w:type="gramEnd"/>
      <w:r>
        <w:rPr>
          <w:sz w:val="21"/>
        </w:rPr>
        <w:t xml:space="preserve"> election laws that favor incumbents.</w:t>
      </w:r>
    </w:p>
    <w:p w:rsidR="007B67CE" w:rsidRDefault="00C36FB7">
      <w:pPr>
        <w:pStyle w:val="NormalWeb1"/>
        <w:keepNext/>
        <w:numPr>
          <w:ilvl w:val="0"/>
          <w:numId w:val="10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passes</w:t>
      </w:r>
      <w:proofErr w:type="gramEnd"/>
      <w:r>
        <w:rPr>
          <w:sz w:val="21"/>
        </w:rPr>
        <w:t xml:space="preserve"> laws that distribute benefits and costs to the great majority of the people.</w:t>
      </w:r>
    </w:p>
    <w:p w:rsidR="007B67CE" w:rsidRDefault="00C36FB7">
      <w:pPr>
        <w:pStyle w:val="NormalWeb1"/>
        <w:keepNext/>
        <w:numPr>
          <w:ilvl w:val="0"/>
          <w:numId w:val="10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enacts</w:t>
      </w:r>
      <w:proofErr w:type="gramEnd"/>
      <w:r>
        <w:rPr>
          <w:sz w:val="21"/>
          <w:shd w:val="clear" w:color="auto" w:fill="FFFF00"/>
        </w:rPr>
        <w:t xml:space="preserve"> a program that benefits a single member's district. (VI)</w:t>
      </w:r>
    </w:p>
    <w:p w:rsidR="007B67CE" w:rsidRDefault="00C36FB7">
      <w:pPr>
        <w:pStyle w:val="NormalWeb1"/>
        <w:keepNext/>
        <w:numPr>
          <w:ilvl w:val="0"/>
          <w:numId w:val="106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enacts</w:t>
      </w:r>
      <w:proofErr w:type="gramEnd"/>
      <w:r>
        <w:rPr>
          <w:sz w:val="21"/>
        </w:rPr>
        <w:t xml:space="preserve"> a program that benefits a group of Senators but not the entire Senate.</w:t>
      </w:r>
    </w:p>
    <w:p w:rsidR="007B67CE" w:rsidRDefault="00C36FB7">
      <w:pPr>
        <w:pStyle w:val="NormalWeb1"/>
        <w:keepNext/>
        <w:numPr>
          <w:ilvl w:val="0"/>
          <w:numId w:val="107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By ruling that the government cannot require local police to conduct background checks on all gun purchases, it held that to do so would be a violation of the ___________ Amendment.</w:t>
      </w:r>
    </w:p>
    <w:p w:rsidR="007B67CE" w:rsidRDefault="00C36FB7">
      <w:pPr>
        <w:pStyle w:val="ListParagraph"/>
        <w:numPr>
          <w:ilvl w:val="0"/>
          <w:numId w:val="10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Fifth</w:t>
      </w:r>
    </w:p>
    <w:p w:rsidR="007B67CE" w:rsidRDefault="00C36FB7">
      <w:pPr>
        <w:pStyle w:val="ListParagraph"/>
        <w:numPr>
          <w:ilvl w:val="0"/>
          <w:numId w:val="10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Sixth</w:t>
      </w:r>
    </w:p>
    <w:p w:rsidR="007B67CE" w:rsidRDefault="00C36FB7">
      <w:pPr>
        <w:pStyle w:val="ListParagraph"/>
        <w:numPr>
          <w:ilvl w:val="0"/>
          <w:numId w:val="109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Tenth (I)</w:t>
      </w:r>
    </w:p>
    <w:p w:rsidR="007B67CE" w:rsidRDefault="00C36FB7">
      <w:pPr>
        <w:pStyle w:val="ListParagraph"/>
        <w:numPr>
          <w:ilvl w:val="0"/>
          <w:numId w:val="10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Fourteenth</w:t>
      </w:r>
    </w:p>
    <w:p w:rsidR="007B67CE" w:rsidRDefault="00C36FB7">
      <w:pPr>
        <w:pStyle w:val="ListParagraph"/>
        <w:numPr>
          <w:ilvl w:val="0"/>
          <w:numId w:val="109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None of these</w:t>
      </w:r>
    </w:p>
    <w:p w:rsidR="007B67CE" w:rsidRDefault="00C36FB7">
      <w:pPr>
        <w:pStyle w:val="NormalWeb1"/>
        <w:numPr>
          <w:ilvl w:val="0"/>
          <w:numId w:val="110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Which of the following statements about the firing of a bureaucrat is incorrect?</w:t>
      </w:r>
    </w:p>
    <w:p w:rsidR="007B67CE" w:rsidRDefault="00C36FB7">
      <w:pPr>
        <w:pStyle w:val="NormalWeb1"/>
        <w:numPr>
          <w:ilvl w:val="0"/>
          <w:numId w:val="1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employee must be given a written notice</w:t>
      </w:r>
    </w:p>
    <w:p w:rsidR="007B67CE" w:rsidRDefault="00C36FB7">
      <w:pPr>
        <w:pStyle w:val="NormalWeb1"/>
        <w:numPr>
          <w:ilvl w:val="0"/>
          <w:numId w:val="1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notice must be provided at least 30 days in advance</w:t>
      </w:r>
    </w:p>
    <w:p w:rsidR="007B67CE" w:rsidRDefault="00C36FB7">
      <w:pPr>
        <w:pStyle w:val="NormalWeb1"/>
        <w:numPr>
          <w:ilvl w:val="0"/>
          <w:numId w:val="1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proofErr w:type="gramStart"/>
      <w:r>
        <w:rPr>
          <w:sz w:val="21"/>
          <w:shd w:val="clear" w:color="auto" w:fill="FFFF00"/>
        </w:rPr>
        <w:t>the</w:t>
      </w:r>
      <w:proofErr w:type="gramEnd"/>
      <w:r>
        <w:rPr>
          <w:sz w:val="21"/>
          <w:shd w:val="clear" w:color="auto" w:fill="FFFF00"/>
        </w:rPr>
        <w:t xml:space="preserve"> notice does not have to contain a statement of reasons or specific examples of unacceptable performance. (V)</w:t>
      </w:r>
    </w:p>
    <w:p w:rsidR="007B67CE" w:rsidRDefault="00C36FB7">
      <w:pPr>
        <w:pStyle w:val="NormalWeb1"/>
        <w:numPr>
          <w:ilvl w:val="0"/>
          <w:numId w:val="1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employee can appeal any adverse action</w:t>
      </w:r>
    </w:p>
    <w:p w:rsidR="007B67CE" w:rsidRDefault="00C36FB7">
      <w:pPr>
        <w:pStyle w:val="NormalWeb1"/>
        <w:numPr>
          <w:ilvl w:val="0"/>
          <w:numId w:val="11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the</w:t>
      </w:r>
      <w:proofErr w:type="gramEnd"/>
      <w:r>
        <w:rPr>
          <w:sz w:val="21"/>
        </w:rPr>
        <w:t xml:space="preserve"> merit systems protection board must grant the employee a hearing.</w:t>
      </w:r>
    </w:p>
    <w:p w:rsidR="007B67CE" w:rsidRDefault="00C36FB7">
      <w:pPr>
        <w:pStyle w:val="NormalWeb1"/>
        <w:numPr>
          <w:ilvl w:val="0"/>
          <w:numId w:val="112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Social Security Act gave rise to the</w:t>
      </w:r>
    </w:p>
    <w:p w:rsidR="007B67CE" w:rsidRDefault="00C36FB7">
      <w:pPr>
        <w:pStyle w:val="NormalWeb1"/>
        <w:numPr>
          <w:ilvl w:val="0"/>
          <w:numId w:val="113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Economic Opportunity Act.</w:t>
      </w:r>
    </w:p>
    <w:p w:rsidR="007B67CE" w:rsidRDefault="00C36FB7">
      <w:pPr>
        <w:pStyle w:val="NormalWeb1"/>
        <w:numPr>
          <w:ilvl w:val="0"/>
          <w:numId w:val="113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gramStart"/>
      <w:r>
        <w:rPr>
          <w:sz w:val="21"/>
        </w:rPr>
        <w:t>guaranteed</w:t>
      </w:r>
      <w:proofErr w:type="gramEnd"/>
      <w:r>
        <w:rPr>
          <w:sz w:val="21"/>
        </w:rPr>
        <w:t xml:space="preserve"> annual income.</w:t>
      </w:r>
    </w:p>
    <w:p w:rsidR="007B67CE" w:rsidRDefault="00C36FB7">
      <w:pPr>
        <w:pStyle w:val="NormalWeb1"/>
        <w:numPr>
          <w:ilvl w:val="0"/>
          <w:numId w:val="113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Aid to Families with Dependent Children (AFDC) program. (VI)</w:t>
      </w:r>
    </w:p>
    <w:p w:rsidR="007B67CE" w:rsidRDefault="00C36FB7">
      <w:pPr>
        <w:pStyle w:val="NormalWeb1"/>
        <w:numPr>
          <w:ilvl w:val="0"/>
          <w:numId w:val="113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Family Assistance Program.</w:t>
      </w:r>
    </w:p>
    <w:p w:rsidR="007B67CE" w:rsidRDefault="00C36FB7">
      <w:pPr>
        <w:pStyle w:val="NormalWeb1"/>
        <w:numPr>
          <w:ilvl w:val="0"/>
          <w:numId w:val="113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Fair Share Program.</w:t>
      </w:r>
    </w:p>
    <w:p w:rsidR="007B67CE" w:rsidRDefault="00C36FB7">
      <w:pPr>
        <w:pStyle w:val="NormalWeb1"/>
        <w:numPr>
          <w:ilvl w:val="0"/>
          <w:numId w:val="114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Jefferson’s phrase, “the pursuit of happiness,” stated in the second paragraph of the Declaration of Independence, was more specifically interpreted by the colonists to mean the right to</w:t>
      </w:r>
    </w:p>
    <w:p w:rsidR="007B67CE" w:rsidRDefault="00C36FB7">
      <w:pPr>
        <w:pStyle w:val="ListParagraph"/>
        <w:numPr>
          <w:ilvl w:val="0"/>
          <w:numId w:val="11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Self-employment</w:t>
      </w:r>
    </w:p>
    <w:p w:rsidR="007B67CE" w:rsidRDefault="00C36FB7">
      <w:pPr>
        <w:pStyle w:val="ListParagraph"/>
        <w:numPr>
          <w:ilvl w:val="0"/>
          <w:numId w:val="11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Political liberty</w:t>
      </w:r>
    </w:p>
    <w:p w:rsidR="007B67CE" w:rsidRDefault="00C36FB7">
      <w:pPr>
        <w:pStyle w:val="ListParagraph"/>
        <w:numPr>
          <w:ilvl w:val="0"/>
          <w:numId w:val="11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Taxation only with representation</w:t>
      </w:r>
    </w:p>
    <w:p w:rsidR="007B67CE" w:rsidRDefault="00C36FB7">
      <w:pPr>
        <w:pStyle w:val="ListParagraph"/>
        <w:numPr>
          <w:ilvl w:val="0"/>
          <w:numId w:val="116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Property (I)</w:t>
      </w:r>
    </w:p>
    <w:p w:rsidR="007B67CE" w:rsidRDefault="00C36FB7">
      <w:pPr>
        <w:pStyle w:val="ListParagraph"/>
        <w:numPr>
          <w:ilvl w:val="0"/>
          <w:numId w:val="116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Assemble</w:t>
      </w:r>
    </w:p>
    <w:p w:rsidR="007B67CE" w:rsidRDefault="00C36FB7">
      <w:pPr>
        <w:pStyle w:val="NormalWeb1"/>
        <w:numPr>
          <w:ilvl w:val="0"/>
          <w:numId w:val="117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 xml:space="preserve">When no candidate receives a majority of votes in the </w:t>
      </w:r>
      <w:proofErr w:type="gramStart"/>
      <w:r>
        <w:rPr>
          <w:sz w:val="21"/>
        </w:rPr>
        <w:t>electoral college</w:t>
      </w:r>
      <w:proofErr w:type="gramEnd"/>
      <w:r>
        <w:rPr>
          <w:sz w:val="21"/>
        </w:rPr>
        <w:t xml:space="preserve">, the house of representatives decides who will win a presidential election. This circumstance </w:t>
      </w:r>
    </w:p>
    <w:p w:rsidR="007B67CE" w:rsidRDefault="00C36FB7">
      <w:pPr>
        <w:pStyle w:val="NormalWeb1"/>
        <w:numPr>
          <w:ilvl w:val="0"/>
          <w:numId w:val="11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has never occurred</w:t>
      </w:r>
    </w:p>
    <w:p w:rsidR="007B67CE" w:rsidRDefault="00C36FB7">
      <w:pPr>
        <w:pStyle w:val="NormalWeb1"/>
        <w:numPr>
          <w:ilvl w:val="0"/>
          <w:numId w:val="11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has only occurred twice (V)</w:t>
      </w:r>
    </w:p>
    <w:p w:rsidR="007B67CE" w:rsidRDefault="00C36FB7">
      <w:pPr>
        <w:pStyle w:val="NormalWeb1"/>
        <w:numPr>
          <w:ilvl w:val="0"/>
          <w:numId w:val="11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occurs once every 28 to 36 years</w:t>
      </w:r>
    </w:p>
    <w:p w:rsidR="007B67CE" w:rsidRDefault="00C36FB7">
      <w:pPr>
        <w:pStyle w:val="NormalWeb1"/>
        <w:numPr>
          <w:ilvl w:val="0"/>
          <w:numId w:val="11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lastRenderedPageBreak/>
        <w:t>has occurred four times in this century</w:t>
      </w:r>
    </w:p>
    <w:p w:rsidR="007B67CE" w:rsidRDefault="00C36FB7">
      <w:pPr>
        <w:pStyle w:val="NormalWeb1"/>
        <w:numPr>
          <w:ilvl w:val="0"/>
          <w:numId w:val="118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occurs frequently when the country is at war</w:t>
      </w:r>
    </w:p>
    <w:p w:rsidR="007B67CE" w:rsidRDefault="00C36FB7">
      <w:pPr>
        <w:pStyle w:val="NormalWeb1"/>
        <w:numPr>
          <w:ilvl w:val="0"/>
          <w:numId w:val="119"/>
        </w:numPr>
        <w:tabs>
          <w:tab w:val="clear" w:pos="360"/>
          <w:tab w:val="num" w:pos="720"/>
          <w:tab w:val="left" w:pos="2160"/>
        </w:tabs>
        <w:spacing w:before="0" w:after="0"/>
        <w:ind w:left="720" w:hanging="360"/>
        <w:rPr>
          <w:sz w:val="21"/>
        </w:rPr>
      </w:pPr>
      <w:r>
        <w:rPr>
          <w:sz w:val="21"/>
        </w:rPr>
        <w:t>Means tests are associated with the following type of welfare programs</w:t>
      </w:r>
    </w:p>
    <w:p w:rsidR="007B67CE" w:rsidRDefault="00C36FB7">
      <w:pPr>
        <w:pStyle w:val="NormalWeb1"/>
        <w:numPr>
          <w:ilvl w:val="0"/>
          <w:numId w:val="1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client-based (VI)</w:t>
      </w:r>
    </w:p>
    <w:p w:rsidR="007B67CE" w:rsidRDefault="00C36FB7">
      <w:pPr>
        <w:pStyle w:val="NormalWeb1"/>
        <w:numPr>
          <w:ilvl w:val="0"/>
          <w:numId w:val="1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concurrency-based</w:t>
      </w:r>
    </w:p>
    <w:p w:rsidR="007B67CE" w:rsidRDefault="00C36FB7">
      <w:pPr>
        <w:pStyle w:val="NormalWeb1"/>
        <w:numPr>
          <w:ilvl w:val="0"/>
          <w:numId w:val="1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spellStart"/>
      <w:r>
        <w:rPr>
          <w:sz w:val="21"/>
        </w:rPr>
        <w:t>minoritarian</w:t>
      </w:r>
      <w:proofErr w:type="spellEnd"/>
      <w:r>
        <w:rPr>
          <w:sz w:val="21"/>
        </w:rPr>
        <w:t>-based</w:t>
      </w:r>
    </w:p>
    <w:p w:rsidR="007B67CE" w:rsidRDefault="00C36FB7">
      <w:pPr>
        <w:pStyle w:val="NormalWeb1"/>
        <w:numPr>
          <w:ilvl w:val="0"/>
          <w:numId w:val="1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neo-institutional politics</w:t>
      </w:r>
    </w:p>
    <w:p w:rsidR="007B67CE" w:rsidRDefault="00C36FB7">
      <w:pPr>
        <w:pStyle w:val="NormalWeb1"/>
        <w:numPr>
          <w:ilvl w:val="0"/>
          <w:numId w:val="120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proofErr w:type="spellStart"/>
      <w:r>
        <w:rPr>
          <w:sz w:val="21"/>
        </w:rPr>
        <w:t>majoritarian</w:t>
      </w:r>
      <w:proofErr w:type="spellEnd"/>
      <w:r>
        <w:rPr>
          <w:sz w:val="21"/>
        </w:rPr>
        <w:t>-based</w:t>
      </w:r>
    </w:p>
    <w:p w:rsidR="007B67CE" w:rsidRDefault="00C36FB7">
      <w:pPr>
        <w:pStyle w:val="NormalWeb1"/>
        <w:numPr>
          <w:ilvl w:val="0"/>
          <w:numId w:val="121"/>
        </w:numPr>
        <w:tabs>
          <w:tab w:val="clear" w:pos="360"/>
          <w:tab w:val="num" w:pos="720"/>
          <w:tab w:val="left" w:pos="2160"/>
        </w:tabs>
        <w:spacing w:before="0" w:after="0"/>
        <w:ind w:left="720" w:hanging="360"/>
        <w:rPr>
          <w:sz w:val="21"/>
        </w:rPr>
      </w:pPr>
      <w:r>
        <w:rPr>
          <w:sz w:val="21"/>
        </w:rPr>
        <w:t>Most forms of economic activity are now included under</w:t>
      </w:r>
    </w:p>
    <w:p w:rsidR="007B67CE" w:rsidRDefault="00C36FB7">
      <w:pPr>
        <w:pStyle w:val="ListParagraph"/>
        <w:numPr>
          <w:ilvl w:val="0"/>
          <w:numId w:val="12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First amendment freedoms</w:t>
      </w:r>
    </w:p>
    <w:p w:rsidR="007B67CE" w:rsidRDefault="00C36FB7">
      <w:pPr>
        <w:pStyle w:val="ListParagraph"/>
        <w:numPr>
          <w:ilvl w:val="0"/>
          <w:numId w:val="123"/>
        </w:numPr>
        <w:tabs>
          <w:tab w:val="num" w:pos="1440"/>
        </w:tabs>
        <w:spacing w:after="0" w:line="240" w:lineRule="auto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Interstate commerce (I)</w:t>
      </w:r>
    </w:p>
    <w:p w:rsidR="007B67CE" w:rsidRDefault="00C36FB7">
      <w:pPr>
        <w:pStyle w:val="ListParagraph"/>
        <w:numPr>
          <w:ilvl w:val="0"/>
          <w:numId w:val="12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doctrine of implied powers</w:t>
      </w:r>
    </w:p>
    <w:p w:rsidR="007B67CE" w:rsidRDefault="00C36FB7">
      <w:pPr>
        <w:pStyle w:val="ListParagraph"/>
        <w:numPr>
          <w:ilvl w:val="0"/>
          <w:numId w:val="12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The reserved powers of the states</w:t>
      </w:r>
    </w:p>
    <w:p w:rsidR="007B67CE" w:rsidRDefault="00C36FB7">
      <w:pPr>
        <w:pStyle w:val="ListParagraph"/>
        <w:numPr>
          <w:ilvl w:val="0"/>
          <w:numId w:val="123"/>
        </w:numPr>
        <w:tabs>
          <w:tab w:val="num" w:pos="1440"/>
        </w:tabs>
        <w:spacing w:after="0" w:line="240" w:lineRule="auto"/>
        <w:ind w:left="1440" w:hanging="360"/>
        <w:rPr>
          <w:sz w:val="21"/>
        </w:rPr>
      </w:pPr>
      <w:r>
        <w:rPr>
          <w:sz w:val="21"/>
        </w:rPr>
        <w:t>Compact theory</w:t>
      </w:r>
    </w:p>
    <w:p w:rsidR="007B67CE" w:rsidRDefault="00C36FB7">
      <w:pPr>
        <w:pStyle w:val="NormalWeb1"/>
        <w:numPr>
          <w:ilvl w:val="2"/>
          <w:numId w:val="124"/>
        </w:numPr>
        <w:tabs>
          <w:tab w:val="clear" w:pos="360"/>
          <w:tab w:val="num" w:pos="720"/>
          <w:tab w:val="left" w:pos="2160"/>
        </w:tabs>
        <w:spacing w:before="0" w:after="0"/>
        <w:ind w:left="720" w:hanging="360"/>
        <w:rPr>
          <w:sz w:val="21"/>
        </w:rPr>
      </w:pPr>
      <w:proofErr w:type="spellStart"/>
      <w:r>
        <w:rPr>
          <w:sz w:val="21"/>
        </w:rPr>
        <w:t>Todays</w:t>
      </w:r>
      <w:proofErr w:type="spellEnd"/>
      <w:r>
        <w:rPr>
          <w:sz w:val="21"/>
        </w:rPr>
        <w:t xml:space="preserve"> bureaucracy is largely a product of which two events?</w:t>
      </w:r>
    </w:p>
    <w:p w:rsidR="007B67CE" w:rsidRDefault="00C36FB7">
      <w:pPr>
        <w:pStyle w:val="NormalWeb1"/>
        <w:numPr>
          <w:ilvl w:val="0"/>
          <w:numId w:val="12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the </w:t>
      </w:r>
      <w:proofErr w:type="spellStart"/>
      <w:r>
        <w:rPr>
          <w:sz w:val="21"/>
        </w:rPr>
        <w:t>korean</w:t>
      </w:r>
      <w:proofErr w:type="spellEnd"/>
      <w:r>
        <w:rPr>
          <w:sz w:val="21"/>
        </w:rPr>
        <w:t xml:space="preserve"> war and the war in Vietnam</w:t>
      </w:r>
    </w:p>
    <w:p w:rsidR="007B67CE" w:rsidRDefault="00C36FB7">
      <w:pPr>
        <w:pStyle w:val="NormalWeb1"/>
        <w:numPr>
          <w:ilvl w:val="0"/>
          <w:numId w:val="12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depression of the 1930's and the war in Vietnam</w:t>
      </w:r>
    </w:p>
    <w:p w:rsidR="007B67CE" w:rsidRDefault="00C36FB7">
      <w:pPr>
        <w:pStyle w:val="NormalWeb1"/>
        <w:numPr>
          <w:ilvl w:val="0"/>
          <w:numId w:val="12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World war 1 and World war 2</w:t>
      </w:r>
    </w:p>
    <w:p w:rsidR="007B67CE" w:rsidRDefault="00C36FB7">
      <w:pPr>
        <w:pStyle w:val="NormalWeb1"/>
        <w:numPr>
          <w:ilvl w:val="0"/>
          <w:numId w:val="12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the Depression of the 1930's and World War 2 (V)</w:t>
      </w:r>
    </w:p>
    <w:p w:rsidR="007B67CE" w:rsidRDefault="00C36FB7">
      <w:pPr>
        <w:pStyle w:val="NormalWeb1"/>
        <w:numPr>
          <w:ilvl w:val="0"/>
          <w:numId w:val="125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</w:rPr>
        <w:t xml:space="preserve">World War 1 and the </w:t>
      </w:r>
      <w:proofErr w:type="spellStart"/>
      <w:r>
        <w:rPr>
          <w:sz w:val="21"/>
        </w:rPr>
        <w:t>korean</w:t>
      </w:r>
      <w:proofErr w:type="spellEnd"/>
      <w:r>
        <w:rPr>
          <w:sz w:val="21"/>
        </w:rPr>
        <w:t xml:space="preserve"> war</w:t>
      </w:r>
    </w:p>
    <w:p w:rsidR="007B67CE" w:rsidRDefault="00C36FB7">
      <w:pPr>
        <w:pStyle w:val="NormalWeb1"/>
        <w:numPr>
          <w:ilvl w:val="0"/>
          <w:numId w:val="126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U.S Supreme Court has ruled school voucher programs</w:t>
      </w:r>
    </w:p>
    <w:p w:rsidR="007B67CE" w:rsidRDefault="00C36FB7">
      <w:pPr>
        <w:pStyle w:val="NormalWeb1"/>
        <w:keepNext/>
        <w:numPr>
          <w:ilvl w:val="0"/>
          <w:numId w:val="12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constitutional if created by the senate</w:t>
      </w:r>
    </w:p>
    <w:p w:rsidR="007B67CE" w:rsidRDefault="00C36FB7">
      <w:pPr>
        <w:pStyle w:val="NormalWeb1"/>
        <w:keepNext/>
        <w:numPr>
          <w:ilvl w:val="0"/>
          <w:numId w:val="12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constitutional if transportation is exempted</w:t>
      </w:r>
    </w:p>
    <w:p w:rsidR="007B67CE" w:rsidRDefault="00C36FB7">
      <w:pPr>
        <w:pStyle w:val="NormalWeb1"/>
        <w:numPr>
          <w:ilvl w:val="0"/>
          <w:numId w:val="12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constitutional if no public tax payer money is involved</w:t>
      </w:r>
    </w:p>
    <w:p w:rsidR="007B67CE" w:rsidRDefault="00C36FB7">
      <w:pPr>
        <w:pStyle w:val="NormalWeb1"/>
        <w:numPr>
          <w:ilvl w:val="0"/>
          <w:numId w:val="12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constitutional if they provide true private choice (VI)</w:t>
      </w:r>
    </w:p>
    <w:p w:rsidR="007B67CE" w:rsidRDefault="00C36FB7">
      <w:pPr>
        <w:pStyle w:val="NormalWeb1"/>
        <w:numPr>
          <w:ilvl w:val="0"/>
          <w:numId w:val="127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unconstitutional</w:t>
      </w:r>
    </w:p>
    <w:p w:rsidR="007B67CE" w:rsidRDefault="00C36FB7">
      <w:pPr>
        <w:pStyle w:val="NormalWeb1"/>
        <w:numPr>
          <w:ilvl w:val="0"/>
          <w:numId w:val="128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Presidents have been limited to 2 terms by the</w:t>
      </w:r>
    </w:p>
    <w:p w:rsidR="007B67CE" w:rsidRDefault="00C36FB7">
      <w:pPr>
        <w:pStyle w:val="NormalWeb1"/>
        <w:numPr>
          <w:ilvl w:val="0"/>
          <w:numId w:val="12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twentieth amendment </w:t>
      </w:r>
    </w:p>
    <w:p w:rsidR="007B67CE" w:rsidRDefault="00C36FB7">
      <w:pPr>
        <w:pStyle w:val="NormalWeb1"/>
        <w:numPr>
          <w:ilvl w:val="0"/>
          <w:numId w:val="12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  <w:shd w:val="clear" w:color="auto" w:fill="FFFF00"/>
        </w:rPr>
        <w:t>twenty-second amen</w:t>
      </w:r>
      <w:r>
        <w:rPr>
          <w:sz w:val="21"/>
          <w:shd w:val="clear" w:color="auto" w:fill="FFFF33"/>
        </w:rPr>
        <w:t>dment (V)</w:t>
      </w:r>
    </w:p>
    <w:p w:rsidR="007B67CE" w:rsidRDefault="00C36FB7">
      <w:pPr>
        <w:pStyle w:val="NormalWeb1"/>
        <w:numPr>
          <w:ilvl w:val="0"/>
          <w:numId w:val="12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thirteenth amendment </w:t>
      </w:r>
    </w:p>
    <w:p w:rsidR="007B67CE" w:rsidRDefault="00C36FB7">
      <w:pPr>
        <w:pStyle w:val="NormalWeb1"/>
        <w:numPr>
          <w:ilvl w:val="0"/>
          <w:numId w:val="12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 xml:space="preserve">fourteenth amendment </w:t>
      </w:r>
    </w:p>
    <w:p w:rsidR="007B67CE" w:rsidRDefault="00C36FB7">
      <w:pPr>
        <w:pStyle w:val="NormalWeb1"/>
        <w:numPr>
          <w:ilvl w:val="0"/>
          <w:numId w:val="129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twenty-fourth amendment</w:t>
      </w:r>
    </w:p>
    <w:p w:rsidR="007B67CE" w:rsidRDefault="00C36FB7">
      <w:pPr>
        <w:pStyle w:val="NormalWeb1"/>
        <w:numPr>
          <w:ilvl w:val="0"/>
          <w:numId w:val="130"/>
        </w:numPr>
        <w:tabs>
          <w:tab w:val="clear" w:pos="360"/>
          <w:tab w:val="num" w:pos="720"/>
        </w:tabs>
        <w:spacing w:before="0" w:after="0"/>
        <w:ind w:left="720" w:hanging="360"/>
        <w:rPr>
          <w:sz w:val="21"/>
        </w:rPr>
      </w:pPr>
      <w:r>
        <w:rPr>
          <w:sz w:val="21"/>
        </w:rPr>
        <w:t>The debate over the Social security Act of 1935 focused on</w:t>
      </w:r>
      <w:r>
        <w:rPr>
          <w:sz w:val="21"/>
        </w:rPr>
        <w:cr/>
        <w:t>its legitimacy</w:t>
      </w:r>
    </w:p>
    <w:p w:rsidR="007B67CE" w:rsidRDefault="00C36FB7">
      <w:pPr>
        <w:pStyle w:val="NormalWeb1"/>
        <w:numPr>
          <w:ilvl w:val="0"/>
          <w:numId w:val="1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  <w:shd w:val="clear" w:color="auto" w:fill="FFFF00"/>
        </w:rPr>
      </w:pPr>
      <w:r>
        <w:rPr>
          <w:sz w:val="21"/>
          <w:shd w:val="clear" w:color="auto" w:fill="FFFF00"/>
        </w:rPr>
        <w:t>who would pay (VI)</w:t>
      </w:r>
    </w:p>
    <w:p w:rsidR="007B67CE" w:rsidRDefault="00C36FB7">
      <w:pPr>
        <w:pStyle w:val="NormalWeb1"/>
        <w:numPr>
          <w:ilvl w:val="0"/>
          <w:numId w:val="1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its costs</w:t>
      </w:r>
    </w:p>
    <w:p w:rsidR="007B67CE" w:rsidRDefault="00C36FB7">
      <w:pPr>
        <w:pStyle w:val="NormalWeb1"/>
        <w:numPr>
          <w:ilvl w:val="0"/>
          <w:numId w:val="1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who would benefit</w:t>
      </w:r>
    </w:p>
    <w:p w:rsidR="007B67CE" w:rsidRDefault="00C36FB7">
      <w:pPr>
        <w:pStyle w:val="NormalWeb1"/>
        <w:numPr>
          <w:ilvl w:val="0"/>
          <w:numId w:val="131"/>
        </w:numPr>
        <w:tabs>
          <w:tab w:val="clear" w:pos="360"/>
          <w:tab w:val="num" w:pos="1440"/>
        </w:tabs>
        <w:spacing w:before="0" w:after="0"/>
        <w:ind w:left="1440" w:hanging="360"/>
        <w:rPr>
          <w:sz w:val="21"/>
        </w:rPr>
      </w:pPr>
      <w:r>
        <w:rPr>
          <w:sz w:val="21"/>
        </w:rPr>
        <w:t>the technicalities of day to day management</w:t>
      </w:r>
    </w:p>
    <w:p w:rsidR="007B67CE" w:rsidRDefault="007B67CE">
      <w:pPr>
        <w:spacing w:after="0" w:line="240" w:lineRule="auto"/>
        <w:jc w:val="center"/>
        <w:rPr>
          <w:sz w:val="21"/>
        </w:rPr>
      </w:pPr>
    </w:p>
    <w:p w:rsidR="007B67CE" w:rsidRDefault="00C36FB7">
      <w:pPr>
        <w:spacing w:after="0" w:line="240" w:lineRule="auto"/>
        <w:jc w:val="center"/>
        <w:rPr>
          <w:sz w:val="21"/>
        </w:rPr>
      </w:pPr>
      <w:r>
        <w:rPr>
          <w:sz w:val="21"/>
        </w:rPr>
        <w:t>Part II Short Answers</w:t>
      </w:r>
    </w:p>
    <w:p w:rsidR="007B67CE" w:rsidRDefault="00C36FB7">
      <w:pPr>
        <w:spacing w:after="0" w:line="240" w:lineRule="auto"/>
        <w:rPr>
          <w:sz w:val="21"/>
        </w:rPr>
      </w:pPr>
      <w:r>
        <w:rPr>
          <w:sz w:val="21"/>
        </w:rPr>
        <w:t>For #1:</w:t>
      </w:r>
    </w:p>
    <w:p w:rsidR="007B67CE" w:rsidRDefault="00C36FB7">
      <w:pPr>
        <w:spacing w:after="0" w:line="240" w:lineRule="auto"/>
        <w:rPr>
          <w:sz w:val="21"/>
        </w:rPr>
      </w:pPr>
      <w:r>
        <w:rPr>
          <w:sz w:val="21"/>
        </w:rPr>
        <w:t>Part A.  They Should Respond With Two Patterns That Are Defined Clearly By The Graph.</w:t>
      </w:r>
    </w:p>
    <w:p w:rsidR="007B67CE" w:rsidRDefault="00C36FB7">
      <w:pPr>
        <w:spacing w:after="0" w:line="240" w:lineRule="auto"/>
        <w:ind w:left="720"/>
        <w:rPr>
          <w:sz w:val="21"/>
        </w:rPr>
      </w:pPr>
      <w:r>
        <w:rPr>
          <w:sz w:val="21"/>
        </w:rPr>
        <w:t>Examples Include (But Are Not Limited To):</w:t>
      </w:r>
    </w:p>
    <w:p w:rsidR="007B67CE" w:rsidRDefault="00C36FB7">
      <w:pPr>
        <w:numPr>
          <w:ilvl w:val="0"/>
          <w:numId w:val="132"/>
        </w:numPr>
        <w:tabs>
          <w:tab w:val="clear" w:pos="360"/>
          <w:tab w:val="num" w:pos="1080"/>
        </w:tabs>
        <w:spacing w:after="0" w:line="240" w:lineRule="auto"/>
        <w:ind w:left="1080" w:hanging="360"/>
        <w:rPr>
          <w:rFonts w:ascii="Wingdings" w:hAnsi="Wingdings"/>
          <w:sz w:val="21"/>
        </w:rPr>
      </w:pPr>
      <w:r>
        <w:rPr>
          <w:sz w:val="21"/>
        </w:rPr>
        <w:t>The Fact That Overall, It Seems Like It Has Gotten Easier For Incumbents To Be Reelected Over The Past 50 Years.</w:t>
      </w:r>
    </w:p>
    <w:p w:rsidR="007B67CE" w:rsidRDefault="00C36FB7">
      <w:pPr>
        <w:numPr>
          <w:ilvl w:val="0"/>
          <w:numId w:val="132"/>
        </w:numPr>
        <w:tabs>
          <w:tab w:val="clear" w:pos="360"/>
          <w:tab w:val="num" w:pos="1080"/>
        </w:tabs>
        <w:spacing w:after="0" w:line="240" w:lineRule="auto"/>
        <w:ind w:left="1080" w:hanging="360"/>
        <w:rPr>
          <w:rFonts w:ascii="Wingdings" w:hAnsi="Wingdings"/>
          <w:sz w:val="21"/>
        </w:rPr>
      </w:pPr>
      <w:r>
        <w:rPr>
          <w:sz w:val="21"/>
        </w:rPr>
        <w:t>The Graph Shows That Incumbent House Members Seem To Have A Higher Likelihood Of Being Reelected Than Senate Members Do.</w:t>
      </w:r>
    </w:p>
    <w:p w:rsidR="007B67CE" w:rsidRDefault="007B67CE">
      <w:pPr>
        <w:spacing w:after="0" w:line="240" w:lineRule="auto"/>
        <w:rPr>
          <w:sz w:val="21"/>
        </w:rPr>
      </w:pPr>
    </w:p>
    <w:p w:rsidR="007B67CE" w:rsidRDefault="00C36FB7">
      <w:pPr>
        <w:spacing w:after="0" w:line="240" w:lineRule="auto"/>
        <w:ind w:left="720" w:hanging="720"/>
        <w:rPr>
          <w:sz w:val="21"/>
        </w:rPr>
      </w:pPr>
      <w:r>
        <w:rPr>
          <w:sz w:val="21"/>
        </w:rPr>
        <w:t>Part B.</w:t>
      </w:r>
      <w:r>
        <w:rPr>
          <w:sz w:val="21"/>
        </w:rPr>
        <w:tab/>
        <w:t xml:space="preserve">Their Answer Should Involve Any Two Reasons As To Why Incumbents Seem To Have The Advantage When It Comes To Reelection Along With A Well Detailed Reason As To Why. </w:t>
      </w:r>
    </w:p>
    <w:p w:rsidR="007B67CE" w:rsidRDefault="007B67CE">
      <w:pPr>
        <w:spacing w:after="0" w:line="240" w:lineRule="auto"/>
        <w:ind w:left="720" w:hanging="720"/>
        <w:rPr>
          <w:sz w:val="21"/>
        </w:rPr>
      </w:pPr>
    </w:p>
    <w:p w:rsidR="007B67CE" w:rsidRDefault="00C36FB7">
      <w:pPr>
        <w:spacing w:after="0" w:line="240" w:lineRule="auto"/>
        <w:ind w:left="720" w:hanging="720"/>
        <w:rPr>
          <w:sz w:val="21"/>
        </w:rPr>
      </w:pPr>
      <w:r>
        <w:rPr>
          <w:sz w:val="21"/>
        </w:rPr>
        <w:t>Part C</w:t>
      </w:r>
      <w:r>
        <w:rPr>
          <w:sz w:val="21"/>
        </w:rPr>
        <w:tab/>
        <w:t>Their Answer Should Consist Of One Reason As To Why Incumbency Advantage For The US Political Process Is Not A Good Thing.</w:t>
      </w:r>
    </w:p>
    <w:p w:rsidR="007B67CE" w:rsidRDefault="007B67CE">
      <w:pPr>
        <w:spacing w:after="0" w:line="240" w:lineRule="auto"/>
        <w:ind w:left="720" w:hanging="720"/>
        <w:rPr>
          <w:sz w:val="21"/>
        </w:rPr>
      </w:pPr>
    </w:p>
    <w:p w:rsidR="007B67CE" w:rsidRDefault="007B67CE">
      <w:pPr>
        <w:spacing w:after="0" w:line="240" w:lineRule="auto"/>
        <w:ind w:left="720" w:hanging="720"/>
        <w:rPr>
          <w:sz w:val="21"/>
        </w:rPr>
      </w:pPr>
    </w:p>
    <w:p w:rsidR="007B67CE" w:rsidRDefault="00C36FB7">
      <w:pPr>
        <w:spacing w:after="0" w:line="240" w:lineRule="auto"/>
        <w:ind w:left="720" w:hanging="720"/>
        <w:rPr>
          <w:sz w:val="21"/>
        </w:rPr>
      </w:pPr>
      <w:r>
        <w:rPr>
          <w:sz w:val="21"/>
        </w:rPr>
        <w:t>For #</w:t>
      </w:r>
      <w:proofErr w:type="gramStart"/>
      <w:r>
        <w:rPr>
          <w:sz w:val="21"/>
        </w:rPr>
        <w:t>2 :</w:t>
      </w:r>
      <w:proofErr w:type="gramEnd"/>
    </w:p>
    <w:p w:rsidR="007B67CE" w:rsidRDefault="00C36FB7">
      <w:pPr>
        <w:spacing w:after="0" w:line="240" w:lineRule="auto"/>
        <w:ind w:left="720"/>
        <w:rPr>
          <w:sz w:val="21"/>
        </w:rPr>
      </w:pPr>
      <w:r>
        <w:rPr>
          <w:sz w:val="21"/>
        </w:rPr>
        <w:t>Their Answer Basically Just Needs To Include The Correct Views On Federalism Held By Hamilton And Jefferson Along With The Correct Answer As To Which View Overtook The Other.</w:t>
      </w:r>
    </w:p>
    <w:p w:rsidR="007B67CE" w:rsidRDefault="007B67CE">
      <w:pPr>
        <w:spacing w:after="0" w:line="240" w:lineRule="auto"/>
        <w:rPr>
          <w:sz w:val="21"/>
        </w:rPr>
      </w:pPr>
    </w:p>
    <w:p w:rsidR="007B67CE" w:rsidRDefault="007B67CE">
      <w:pPr>
        <w:spacing w:after="0" w:line="240" w:lineRule="auto"/>
        <w:rPr>
          <w:sz w:val="21"/>
        </w:rPr>
      </w:pPr>
    </w:p>
    <w:p w:rsidR="007B67CE" w:rsidRDefault="00C36FB7">
      <w:pPr>
        <w:spacing w:after="0" w:line="240" w:lineRule="auto"/>
        <w:ind w:left="720" w:hanging="720"/>
        <w:rPr>
          <w:sz w:val="21"/>
        </w:rPr>
      </w:pPr>
      <w:r>
        <w:rPr>
          <w:sz w:val="21"/>
        </w:rPr>
        <w:t>For #</w:t>
      </w:r>
      <w:proofErr w:type="gramStart"/>
      <w:r>
        <w:rPr>
          <w:sz w:val="21"/>
        </w:rPr>
        <w:t>3 :</w:t>
      </w:r>
      <w:proofErr w:type="gramEnd"/>
    </w:p>
    <w:p w:rsidR="007B67CE" w:rsidRDefault="00C36FB7">
      <w:pPr>
        <w:spacing w:after="0" w:line="240" w:lineRule="auto"/>
        <w:ind w:left="720"/>
        <w:rPr>
          <w:sz w:val="21"/>
        </w:rPr>
      </w:pPr>
      <w:r>
        <w:rPr>
          <w:sz w:val="21"/>
        </w:rPr>
        <w:t>Their Answer Should Conceive A Few Of Any Basic Differences Between Presidents And Prime Ministers.</w:t>
      </w:r>
    </w:p>
    <w:p w:rsidR="007B67CE" w:rsidRDefault="00C36FB7">
      <w:pPr>
        <w:spacing w:after="0" w:line="240" w:lineRule="auto"/>
        <w:ind w:left="720" w:hanging="720"/>
        <w:rPr>
          <w:sz w:val="21"/>
        </w:rPr>
      </w:pPr>
      <w:r>
        <w:rPr>
          <w:sz w:val="21"/>
        </w:rPr>
        <w:tab/>
        <w:t>One Example Is (But Is Not Limited To):</w:t>
      </w:r>
    </w:p>
    <w:p w:rsidR="007B67CE" w:rsidRDefault="00C36FB7">
      <w:pPr>
        <w:numPr>
          <w:ilvl w:val="0"/>
          <w:numId w:val="133"/>
        </w:numPr>
        <w:tabs>
          <w:tab w:val="clear" w:pos="360"/>
          <w:tab w:val="num" w:pos="1080"/>
        </w:tabs>
        <w:spacing w:after="0" w:line="240" w:lineRule="auto"/>
        <w:ind w:left="1080" w:hanging="360"/>
        <w:rPr>
          <w:rFonts w:ascii="Wingdings" w:hAnsi="Wingdings"/>
          <w:sz w:val="21"/>
        </w:rPr>
      </w:pPr>
      <w:r>
        <w:rPr>
          <w:sz w:val="21"/>
        </w:rPr>
        <w:t>Anything About How The President Is Elected By The People, Unlike The Prime Minister.</w:t>
      </w:r>
    </w:p>
    <w:p w:rsidR="007B67CE" w:rsidRDefault="007B67CE">
      <w:pPr>
        <w:spacing w:after="0" w:line="240" w:lineRule="auto"/>
        <w:rPr>
          <w:sz w:val="21"/>
        </w:rPr>
      </w:pPr>
    </w:p>
    <w:p w:rsidR="007B67CE" w:rsidRDefault="007B67CE">
      <w:pPr>
        <w:spacing w:after="0" w:line="240" w:lineRule="auto"/>
        <w:rPr>
          <w:sz w:val="21"/>
        </w:rPr>
      </w:pPr>
    </w:p>
    <w:p w:rsidR="007B67CE" w:rsidRDefault="00C36FB7">
      <w:pPr>
        <w:spacing w:after="0" w:line="240" w:lineRule="auto"/>
        <w:ind w:left="720" w:hanging="720"/>
        <w:rPr>
          <w:sz w:val="21"/>
        </w:rPr>
      </w:pPr>
      <w:r>
        <w:rPr>
          <w:sz w:val="21"/>
        </w:rPr>
        <w:t>For #4:</w:t>
      </w:r>
      <w:r>
        <w:rPr>
          <w:sz w:val="21"/>
        </w:rPr>
        <w:tab/>
      </w:r>
    </w:p>
    <w:p w:rsidR="007B67CE" w:rsidRDefault="00C36FB7">
      <w:pPr>
        <w:spacing w:after="0" w:line="240" w:lineRule="auto"/>
        <w:ind w:left="720"/>
        <w:rPr>
          <w:sz w:val="21"/>
        </w:rPr>
        <w:sectPr w:rsidR="007B67CE">
          <w:headerReference w:type="even" r:id="rId8"/>
          <w:headerReference w:type="default" r:id="rId9"/>
          <w:footerReference w:type="even" r:id="rId10"/>
          <w:footerReference w:type="default" r:id="rId11"/>
          <w:pgSz w:w="12240" w:h="15840"/>
          <w:pgMar w:top="1440" w:right="1440" w:bottom="1440" w:left="1440" w:header="720" w:footer="864" w:gutter="0"/>
          <w:cols w:space="720"/>
        </w:sectPr>
      </w:pPr>
      <w:r>
        <w:rPr>
          <w:sz w:val="21"/>
        </w:rPr>
        <w:t>Answers Should Involve Something About How Some Religions Are Celebrated By House/Senate Members While Others Are Ignored. Anything About How Religion Has Always Been An Important Subject Since The Beginning Of The Government.</w:t>
      </w:r>
    </w:p>
    <w:p w:rsidR="007B67CE" w:rsidRDefault="007B67CE">
      <w:pPr>
        <w:spacing w:after="0" w:line="240" w:lineRule="auto"/>
        <w:ind w:left="720"/>
        <w:rPr>
          <w:sz w:val="21"/>
        </w:rPr>
      </w:pPr>
    </w:p>
    <w:p w:rsidR="007B67CE" w:rsidRDefault="007B67CE">
      <w:pPr>
        <w:spacing w:after="0" w:line="240" w:lineRule="auto"/>
        <w:ind w:left="720" w:hanging="720"/>
        <w:rPr>
          <w:sz w:val="21"/>
        </w:rPr>
      </w:pPr>
    </w:p>
    <w:p w:rsidR="007B67CE" w:rsidRDefault="00C36FB7">
      <w:pPr>
        <w:spacing w:after="0" w:line="240" w:lineRule="auto"/>
        <w:ind w:left="720" w:hanging="720"/>
        <w:jc w:val="center"/>
        <w:rPr>
          <w:sz w:val="21"/>
        </w:rPr>
      </w:pPr>
      <w:r>
        <w:rPr>
          <w:sz w:val="21"/>
        </w:rPr>
        <w:t>Bibliography</w:t>
      </w:r>
    </w:p>
    <w:p w:rsidR="007B67CE" w:rsidRDefault="00C36FB7">
      <w:pPr>
        <w:spacing w:after="0" w:line="240" w:lineRule="auto"/>
        <w:ind w:left="720" w:hanging="720"/>
        <w:rPr>
          <w:sz w:val="21"/>
        </w:rPr>
      </w:pPr>
      <w:r>
        <w:rPr>
          <w:sz w:val="21"/>
        </w:rPr>
        <w:t xml:space="preserve">All multiple </w:t>
      </w:r>
      <w:proofErr w:type="gramStart"/>
      <w:r>
        <w:rPr>
          <w:sz w:val="21"/>
        </w:rPr>
        <w:t>choice</w:t>
      </w:r>
      <w:proofErr w:type="gramEnd"/>
      <w:r>
        <w:rPr>
          <w:sz w:val="21"/>
        </w:rPr>
        <w:t xml:space="preserve"> - </w:t>
      </w:r>
      <w:proofErr w:type="spellStart"/>
      <w:r>
        <w:rPr>
          <w:sz w:val="21"/>
        </w:rPr>
        <w:t>Freccia’s</w:t>
      </w:r>
      <w:proofErr w:type="spellEnd"/>
      <w:r>
        <w:rPr>
          <w:sz w:val="21"/>
        </w:rPr>
        <w:t xml:space="preserve"> Review Banks</w:t>
      </w:r>
    </w:p>
    <w:p w:rsidR="007B67CE" w:rsidRDefault="00C36FB7">
      <w:pPr>
        <w:spacing w:after="0" w:line="240" w:lineRule="auto"/>
        <w:ind w:left="720" w:hanging="720"/>
        <w:rPr>
          <w:rFonts w:eastAsia="Times New Roman"/>
          <w:color w:val="auto"/>
          <w:sz w:val="20"/>
        </w:rPr>
      </w:pPr>
      <w:r>
        <w:rPr>
          <w:sz w:val="21"/>
        </w:rPr>
        <w:t xml:space="preserve">Essay Questions - </w:t>
      </w:r>
      <w:proofErr w:type="spellStart"/>
      <w:r>
        <w:rPr>
          <w:sz w:val="21"/>
        </w:rPr>
        <w:t>Freccia’s</w:t>
      </w:r>
      <w:proofErr w:type="spellEnd"/>
      <w:r>
        <w:rPr>
          <w:sz w:val="21"/>
        </w:rPr>
        <w:t xml:space="preserve"> Sample Short Answers</w:t>
      </w:r>
    </w:p>
    <w:sectPr w:rsidR="007B67CE" w:rsidSect="007B67CE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7CE" w:rsidRDefault="00C36FB7">
      <w:pPr>
        <w:spacing w:after="0" w:line="240" w:lineRule="auto"/>
      </w:pPr>
      <w:r>
        <w:separator/>
      </w:r>
    </w:p>
  </w:endnote>
  <w:endnote w:type="continuationSeparator" w:id="0">
    <w:p w:rsidR="007B67CE" w:rsidRDefault="00C3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7CE" w:rsidRDefault="00C36FB7">
      <w:pPr>
        <w:spacing w:after="0" w:line="240" w:lineRule="auto"/>
      </w:pPr>
      <w:r>
        <w:separator/>
      </w:r>
    </w:p>
  </w:footnote>
  <w:footnote w:type="continuationSeparator" w:id="0">
    <w:p w:rsidR="007B67CE" w:rsidRDefault="00C36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HeaderFooter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HeaderFooter"/>
      <w:rPr>
        <w:rFonts w:ascii="Times New Roman" w:eastAsia="Times New Roman" w:hAnsi="Times New Roman"/>
        <w:color w:val="auto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HeaderFooter"/>
      <w:rPr>
        <w:rFonts w:ascii="Times New Roman" w:eastAsia="Times New Roman" w:hAnsi="Times New Roman"/>
        <w:color w:val="auto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E" w:rsidRDefault="007B67CE">
    <w:pPr>
      <w:pStyle w:val="HeaderFooter"/>
      <w:rPr>
        <w:rFonts w:ascii="Times New Roman" w:eastAsia="Times New Roman" w:hAnsi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3">
    <w:nsid w:val="00000004"/>
    <w:multiLevelType w:val="multilevel"/>
    <w:tmpl w:val="894EE87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894EE877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5">
    <w:nsid w:val="00000006"/>
    <w:multiLevelType w:val="multilevel"/>
    <w:tmpl w:val="894EE878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6">
    <w:nsid w:val="00000007"/>
    <w:multiLevelType w:val="multilevel"/>
    <w:tmpl w:val="894EE87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0000008"/>
    <w:multiLevelType w:val="multilevel"/>
    <w:tmpl w:val="894EE87A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8">
    <w:nsid w:val="00000009"/>
    <w:multiLevelType w:val="multilevel"/>
    <w:tmpl w:val="894EE87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000000A"/>
    <w:multiLevelType w:val="multilevel"/>
    <w:tmpl w:val="894EE87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">
    <w:nsid w:val="0000000B"/>
    <w:multiLevelType w:val="multilevel"/>
    <w:tmpl w:val="894EE87D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">
    <w:nsid w:val="0000000C"/>
    <w:multiLevelType w:val="multilevel"/>
    <w:tmpl w:val="894EE87E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2">
    <w:nsid w:val="0000000D"/>
    <w:multiLevelType w:val="multilevel"/>
    <w:tmpl w:val="894EE87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000000E"/>
    <w:multiLevelType w:val="multilevel"/>
    <w:tmpl w:val="894EE880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4">
    <w:nsid w:val="0000000F"/>
    <w:multiLevelType w:val="multilevel"/>
    <w:tmpl w:val="894EE88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0000010"/>
    <w:multiLevelType w:val="multilevel"/>
    <w:tmpl w:val="894EE882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6">
    <w:nsid w:val="00000011"/>
    <w:multiLevelType w:val="multilevel"/>
    <w:tmpl w:val="894EE88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0000012"/>
    <w:multiLevelType w:val="multilevel"/>
    <w:tmpl w:val="894EE884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8">
    <w:nsid w:val="00000013"/>
    <w:multiLevelType w:val="multilevel"/>
    <w:tmpl w:val="894EE88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9">
    <w:nsid w:val="00000014"/>
    <w:multiLevelType w:val="multilevel"/>
    <w:tmpl w:val="894EE886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20">
    <w:nsid w:val="00000015"/>
    <w:multiLevelType w:val="multilevel"/>
    <w:tmpl w:val="894EE887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21">
    <w:nsid w:val="00000016"/>
    <w:multiLevelType w:val="multilevel"/>
    <w:tmpl w:val="894EE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0000017"/>
    <w:multiLevelType w:val="multilevel"/>
    <w:tmpl w:val="894EE88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23">
    <w:nsid w:val="00000018"/>
    <w:multiLevelType w:val="multilevel"/>
    <w:tmpl w:val="894EE88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0000019"/>
    <w:multiLevelType w:val="multilevel"/>
    <w:tmpl w:val="894EE88B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25">
    <w:nsid w:val="0000001A"/>
    <w:multiLevelType w:val="multilevel"/>
    <w:tmpl w:val="894EE88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000001B"/>
    <w:multiLevelType w:val="multilevel"/>
    <w:tmpl w:val="894EE88D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27">
    <w:nsid w:val="0000001C"/>
    <w:multiLevelType w:val="multilevel"/>
    <w:tmpl w:val="894EE88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0000001D"/>
    <w:multiLevelType w:val="multilevel"/>
    <w:tmpl w:val="894EE88F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29">
    <w:nsid w:val="0000001E"/>
    <w:multiLevelType w:val="multilevel"/>
    <w:tmpl w:val="894EE89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0000001F"/>
    <w:multiLevelType w:val="multilevel"/>
    <w:tmpl w:val="894EE891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31">
    <w:nsid w:val="00000020"/>
    <w:multiLevelType w:val="multilevel"/>
    <w:tmpl w:val="894EE892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32">
    <w:nsid w:val="00000021"/>
    <w:multiLevelType w:val="multilevel"/>
    <w:tmpl w:val="894EE893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33">
    <w:nsid w:val="00000022"/>
    <w:multiLevelType w:val="multilevel"/>
    <w:tmpl w:val="894EE8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00000023"/>
    <w:multiLevelType w:val="multilevel"/>
    <w:tmpl w:val="894EE89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35">
    <w:nsid w:val="00000024"/>
    <w:multiLevelType w:val="multilevel"/>
    <w:tmpl w:val="894EE896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36">
    <w:nsid w:val="00000025"/>
    <w:multiLevelType w:val="multilevel"/>
    <w:tmpl w:val="894EE89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00000026"/>
    <w:multiLevelType w:val="multilevel"/>
    <w:tmpl w:val="894EE898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38">
    <w:nsid w:val="00000027"/>
    <w:multiLevelType w:val="multilevel"/>
    <w:tmpl w:val="894EE89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39">
    <w:nsid w:val="00000028"/>
    <w:multiLevelType w:val="multilevel"/>
    <w:tmpl w:val="894EE89A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0">
    <w:nsid w:val="00000029"/>
    <w:multiLevelType w:val="multilevel"/>
    <w:tmpl w:val="894EE89B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41">
    <w:nsid w:val="0000002A"/>
    <w:multiLevelType w:val="multilevel"/>
    <w:tmpl w:val="894EE89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42">
    <w:nsid w:val="0000002B"/>
    <w:multiLevelType w:val="multilevel"/>
    <w:tmpl w:val="894EE89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0000002C"/>
    <w:multiLevelType w:val="multilevel"/>
    <w:tmpl w:val="894EE89E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44">
    <w:nsid w:val="0000002D"/>
    <w:multiLevelType w:val="multilevel"/>
    <w:tmpl w:val="894EE89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0000002E"/>
    <w:multiLevelType w:val="multilevel"/>
    <w:tmpl w:val="894EE8A0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46">
    <w:nsid w:val="0000002F"/>
    <w:multiLevelType w:val="multilevel"/>
    <w:tmpl w:val="894EE8A1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7">
    <w:nsid w:val="00000030"/>
    <w:multiLevelType w:val="multilevel"/>
    <w:tmpl w:val="894EE8A2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8">
    <w:nsid w:val="00000031"/>
    <w:multiLevelType w:val="multilevel"/>
    <w:tmpl w:val="894EE8A3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9">
    <w:nsid w:val="00000032"/>
    <w:multiLevelType w:val="multilevel"/>
    <w:tmpl w:val="894EE8A4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50">
    <w:nsid w:val="00000033"/>
    <w:multiLevelType w:val="multilevel"/>
    <w:tmpl w:val="894EE8A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51">
    <w:nsid w:val="00000034"/>
    <w:multiLevelType w:val="multilevel"/>
    <w:tmpl w:val="894EE8A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00000035"/>
    <w:multiLevelType w:val="multilevel"/>
    <w:tmpl w:val="894EE8A7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53">
    <w:nsid w:val="00000036"/>
    <w:multiLevelType w:val="multilevel"/>
    <w:tmpl w:val="894EE8A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00000037"/>
    <w:multiLevelType w:val="multilevel"/>
    <w:tmpl w:val="894EE8A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55">
    <w:nsid w:val="00000038"/>
    <w:multiLevelType w:val="multilevel"/>
    <w:tmpl w:val="894EE8A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00000039"/>
    <w:multiLevelType w:val="multilevel"/>
    <w:tmpl w:val="894EE8AB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57">
    <w:nsid w:val="0000003A"/>
    <w:multiLevelType w:val="multilevel"/>
    <w:tmpl w:val="894EE8AC"/>
    <w:lvl w:ilvl="0">
      <w:start w:val="5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58">
    <w:nsid w:val="0000003B"/>
    <w:multiLevelType w:val="multilevel"/>
    <w:tmpl w:val="894EE8AD"/>
    <w:lvl w:ilvl="0">
      <w:start w:val="5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59">
    <w:nsid w:val="0000003C"/>
    <w:multiLevelType w:val="multilevel"/>
    <w:tmpl w:val="894EE8AE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60">
    <w:nsid w:val="0000003D"/>
    <w:multiLevelType w:val="multilevel"/>
    <w:tmpl w:val="894EE8AF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61">
    <w:nsid w:val="0000003E"/>
    <w:multiLevelType w:val="multilevel"/>
    <w:tmpl w:val="894EE8B0"/>
    <w:lvl w:ilvl="0">
      <w:start w:val="43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62">
    <w:nsid w:val="0000003F"/>
    <w:multiLevelType w:val="multilevel"/>
    <w:tmpl w:val="894EE8B1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63">
    <w:nsid w:val="00000040"/>
    <w:multiLevelType w:val="multilevel"/>
    <w:tmpl w:val="894EE8B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00000041"/>
    <w:multiLevelType w:val="multilevel"/>
    <w:tmpl w:val="894EE8B3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65">
    <w:nsid w:val="00000042"/>
    <w:multiLevelType w:val="multilevel"/>
    <w:tmpl w:val="894EE8B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00000043"/>
    <w:multiLevelType w:val="multilevel"/>
    <w:tmpl w:val="894EE8B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67">
    <w:nsid w:val="00000044"/>
    <w:multiLevelType w:val="multilevel"/>
    <w:tmpl w:val="894EE8B6"/>
    <w:lvl w:ilvl="0">
      <w:start w:val="46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68">
    <w:nsid w:val="00000045"/>
    <w:multiLevelType w:val="multilevel"/>
    <w:tmpl w:val="894EE8B7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69">
    <w:nsid w:val="00000046"/>
    <w:multiLevelType w:val="multilevel"/>
    <w:tmpl w:val="894EE8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00000047"/>
    <w:multiLevelType w:val="multilevel"/>
    <w:tmpl w:val="894EE8B9"/>
    <w:lvl w:ilvl="0">
      <w:start w:val="47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71">
    <w:nsid w:val="00000048"/>
    <w:multiLevelType w:val="multilevel"/>
    <w:tmpl w:val="894EE8BA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72">
    <w:nsid w:val="00000049"/>
    <w:multiLevelType w:val="multilevel"/>
    <w:tmpl w:val="894EE8BB"/>
    <w:lvl w:ilvl="0">
      <w:start w:val="48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73">
    <w:nsid w:val="0000004A"/>
    <w:multiLevelType w:val="multilevel"/>
    <w:tmpl w:val="894EE8B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74">
    <w:nsid w:val="0000004B"/>
    <w:multiLevelType w:val="multilevel"/>
    <w:tmpl w:val="894EE8BD"/>
    <w:lvl w:ilvl="0">
      <w:start w:val="49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75">
    <w:nsid w:val="0000004C"/>
    <w:multiLevelType w:val="multilevel"/>
    <w:tmpl w:val="894EE8BE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76">
    <w:nsid w:val="0000004D"/>
    <w:multiLevelType w:val="multilevel"/>
    <w:tmpl w:val="894EE8BF"/>
    <w:lvl w:ilvl="0">
      <w:start w:val="5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50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77">
    <w:nsid w:val="0000004E"/>
    <w:multiLevelType w:val="multilevel"/>
    <w:tmpl w:val="894EE8C0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78">
    <w:nsid w:val="0000004F"/>
    <w:multiLevelType w:val="multilevel"/>
    <w:tmpl w:val="894EE8C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00000050"/>
    <w:multiLevelType w:val="multilevel"/>
    <w:tmpl w:val="894EE8C2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80">
    <w:nsid w:val="00000051"/>
    <w:multiLevelType w:val="multilevel"/>
    <w:tmpl w:val="894EE8C3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81">
    <w:nsid w:val="00000052"/>
    <w:multiLevelType w:val="multilevel"/>
    <w:tmpl w:val="894EE8C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00000053"/>
    <w:multiLevelType w:val="multilevel"/>
    <w:tmpl w:val="894EE8C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83">
    <w:nsid w:val="00000054"/>
    <w:multiLevelType w:val="multilevel"/>
    <w:tmpl w:val="894EE8C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00000055"/>
    <w:multiLevelType w:val="multilevel"/>
    <w:tmpl w:val="894EE8C7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85">
    <w:nsid w:val="00000056"/>
    <w:multiLevelType w:val="multilevel"/>
    <w:tmpl w:val="894EE8C8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86">
    <w:nsid w:val="00000057"/>
    <w:multiLevelType w:val="multilevel"/>
    <w:tmpl w:val="894EE8C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87">
    <w:nsid w:val="00000058"/>
    <w:multiLevelType w:val="multilevel"/>
    <w:tmpl w:val="894EE8CA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88">
    <w:nsid w:val="00000059"/>
    <w:multiLevelType w:val="multilevel"/>
    <w:tmpl w:val="894EE8C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0000005A"/>
    <w:multiLevelType w:val="multilevel"/>
    <w:tmpl w:val="894EE8C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90">
    <w:nsid w:val="0000005B"/>
    <w:multiLevelType w:val="multilevel"/>
    <w:tmpl w:val="894EE8C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0000005C"/>
    <w:multiLevelType w:val="multilevel"/>
    <w:tmpl w:val="894EE8CE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92">
    <w:nsid w:val="0000005D"/>
    <w:multiLevelType w:val="multilevel"/>
    <w:tmpl w:val="894EE8C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0000005E"/>
    <w:multiLevelType w:val="multilevel"/>
    <w:tmpl w:val="894EE8D0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94">
    <w:nsid w:val="0000005F"/>
    <w:multiLevelType w:val="multilevel"/>
    <w:tmpl w:val="894EE8D1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95">
    <w:nsid w:val="00000060"/>
    <w:multiLevelType w:val="multilevel"/>
    <w:tmpl w:val="894EE8D2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96">
    <w:nsid w:val="00000061"/>
    <w:multiLevelType w:val="multilevel"/>
    <w:tmpl w:val="894EE8D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00000062"/>
    <w:multiLevelType w:val="multilevel"/>
    <w:tmpl w:val="894EE8D4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98">
    <w:nsid w:val="00000063"/>
    <w:multiLevelType w:val="multilevel"/>
    <w:tmpl w:val="894EE8D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99">
    <w:nsid w:val="00000064"/>
    <w:multiLevelType w:val="multilevel"/>
    <w:tmpl w:val="894EE8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00000065"/>
    <w:multiLevelType w:val="multilevel"/>
    <w:tmpl w:val="894EE8D7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1">
    <w:nsid w:val="00000066"/>
    <w:multiLevelType w:val="multilevel"/>
    <w:tmpl w:val="894EE8D8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2">
    <w:nsid w:val="00000067"/>
    <w:multiLevelType w:val="multilevel"/>
    <w:tmpl w:val="894EE8D9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03">
    <w:nsid w:val="00000068"/>
    <w:multiLevelType w:val="multilevel"/>
    <w:tmpl w:val="894EE8DA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4">
    <w:nsid w:val="00000069"/>
    <w:multiLevelType w:val="multilevel"/>
    <w:tmpl w:val="894EE8DB"/>
    <w:lvl w:ilvl="0">
      <w:start w:val="69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5">
    <w:nsid w:val="0000006A"/>
    <w:multiLevelType w:val="multilevel"/>
    <w:tmpl w:val="894EE8D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6">
    <w:nsid w:val="0000006B"/>
    <w:multiLevelType w:val="multilevel"/>
    <w:tmpl w:val="894EE8DD"/>
    <w:lvl w:ilvl="0">
      <w:start w:val="70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7">
    <w:nsid w:val="0000006C"/>
    <w:multiLevelType w:val="multilevel"/>
    <w:tmpl w:val="894EE8DE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08">
    <w:nsid w:val="0000006D"/>
    <w:multiLevelType w:val="multilevel"/>
    <w:tmpl w:val="894EE8D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0000006E"/>
    <w:multiLevelType w:val="multilevel"/>
    <w:tmpl w:val="894EE8E0"/>
    <w:lvl w:ilvl="0">
      <w:start w:val="7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0">
    <w:nsid w:val="0000006F"/>
    <w:multiLevelType w:val="multilevel"/>
    <w:tmpl w:val="894EE8E1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1">
    <w:nsid w:val="00000070"/>
    <w:multiLevelType w:val="multilevel"/>
    <w:tmpl w:val="894EE8E2"/>
    <w:lvl w:ilvl="0">
      <w:start w:val="72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2">
    <w:nsid w:val="00000071"/>
    <w:multiLevelType w:val="multilevel"/>
    <w:tmpl w:val="894EE8E3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3">
    <w:nsid w:val="00000072"/>
    <w:multiLevelType w:val="multilevel"/>
    <w:tmpl w:val="894EE8E4"/>
    <w:lvl w:ilvl="0">
      <w:start w:val="73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4">
    <w:nsid w:val="00000073"/>
    <w:multiLevelType w:val="multilevel"/>
    <w:tmpl w:val="894EE8E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15">
    <w:nsid w:val="00000074"/>
    <w:multiLevelType w:val="multilevel"/>
    <w:tmpl w:val="894EE8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00000075"/>
    <w:multiLevelType w:val="multilevel"/>
    <w:tmpl w:val="894EE8E7"/>
    <w:lvl w:ilvl="0">
      <w:start w:val="74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7">
    <w:nsid w:val="00000076"/>
    <w:multiLevelType w:val="multilevel"/>
    <w:tmpl w:val="894EE8E8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8">
    <w:nsid w:val="00000077"/>
    <w:multiLevelType w:val="multilevel"/>
    <w:tmpl w:val="894EE8E9"/>
    <w:lvl w:ilvl="0">
      <w:start w:val="75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9">
    <w:nsid w:val="00000078"/>
    <w:multiLevelType w:val="multilevel"/>
    <w:tmpl w:val="894EE8EA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20">
    <w:nsid w:val="00000079"/>
    <w:multiLevelType w:val="multilevel"/>
    <w:tmpl w:val="894EE8EB"/>
    <w:lvl w:ilvl="0">
      <w:start w:val="76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21">
    <w:nsid w:val="0000007A"/>
    <w:multiLevelType w:val="multilevel"/>
    <w:tmpl w:val="894EE8E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840"/>
      </w:pPr>
      <w:rPr>
        <w:rFonts w:hint="default"/>
        <w:color w:val="000000"/>
        <w:position w:val="0"/>
        <w:sz w:val="24"/>
      </w:rPr>
    </w:lvl>
  </w:abstractNum>
  <w:abstractNum w:abstractNumId="122">
    <w:nsid w:val="0000007B"/>
    <w:multiLevelType w:val="multilevel"/>
    <w:tmpl w:val="894EE8E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0000007C"/>
    <w:multiLevelType w:val="multilevel"/>
    <w:tmpl w:val="894EE8EE"/>
    <w:lvl w:ilvl="0">
      <w:start w:val="5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77"/>
      <w:numFmt w:val="decimal"/>
      <w:isLgl/>
      <w:lvlText w:val="%3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124">
    <w:nsid w:val="0000007D"/>
    <w:multiLevelType w:val="multilevel"/>
    <w:tmpl w:val="894EE8EF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25">
    <w:nsid w:val="0000007E"/>
    <w:multiLevelType w:val="multilevel"/>
    <w:tmpl w:val="894EE8F0"/>
    <w:lvl w:ilvl="0">
      <w:start w:val="78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26">
    <w:nsid w:val="0000007F"/>
    <w:multiLevelType w:val="multilevel"/>
    <w:tmpl w:val="894EE8F1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27">
    <w:nsid w:val="00000080"/>
    <w:multiLevelType w:val="multilevel"/>
    <w:tmpl w:val="894EE8F2"/>
    <w:lvl w:ilvl="0">
      <w:start w:val="79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28">
    <w:nsid w:val="00000081"/>
    <w:multiLevelType w:val="multilevel"/>
    <w:tmpl w:val="894EE8F3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29">
    <w:nsid w:val="00000082"/>
    <w:multiLevelType w:val="multilevel"/>
    <w:tmpl w:val="894EE8F4"/>
    <w:lvl w:ilvl="0">
      <w:start w:val="80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30">
    <w:nsid w:val="00000083"/>
    <w:multiLevelType w:val="multilevel"/>
    <w:tmpl w:val="894EE8F5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31">
    <w:nsid w:val="00000084"/>
    <w:multiLevelType w:val="multilevel"/>
    <w:tmpl w:val="894EE8F6"/>
    <w:lvl w:ilvl="0">
      <w:start w:val="1"/>
      <w:numFmt w:val="bullet"/>
      <w:lvlText w:val="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6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</w:abstractNum>
  <w:abstractNum w:abstractNumId="132">
    <w:nsid w:val="00000085"/>
    <w:multiLevelType w:val="multilevel"/>
    <w:tmpl w:val="894EE8F7"/>
    <w:lvl w:ilvl="0">
      <w:start w:val="1"/>
      <w:numFmt w:val="bullet"/>
      <w:lvlText w:val="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4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6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7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FB7"/>
    <w:rsid w:val="007B67CE"/>
    <w:rsid w:val="00C36FB7"/>
    <w:rsid w:val="00DE3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7B67CE"/>
    <w:pPr>
      <w:spacing w:after="200" w:line="276" w:lineRule="auto"/>
    </w:pPr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7B67CE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">
    <w:name w:val="Free Form"/>
    <w:rsid w:val="007B67CE"/>
    <w:rPr>
      <w:rFonts w:ascii="Helvetica" w:eastAsia="ヒラギノ角ゴ Pro W3" w:hAnsi="Helvetica"/>
      <w:color w:val="000000"/>
      <w:sz w:val="24"/>
    </w:rPr>
  </w:style>
  <w:style w:type="paragraph" w:styleId="ListParagraph">
    <w:name w:val="List Paragraph"/>
    <w:qFormat/>
    <w:rsid w:val="007B67CE"/>
    <w:pPr>
      <w:spacing w:after="200" w:line="276" w:lineRule="auto"/>
      <w:ind w:left="720"/>
    </w:pPr>
    <w:rPr>
      <w:rFonts w:eastAsia="ヒラギノ角ゴ Pro W3"/>
      <w:color w:val="000000"/>
      <w:sz w:val="24"/>
    </w:rPr>
  </w:style>
  <w:style w:type="numbering" w:customStyle="1" w:styleId="List1">
    <w:name w:val="List 1"/>
    <w:rsid w:val="007B67CE"/>
  </w:style>
  <w:style w:type="numbering" w:customStyle="1" w:styleId="List21">
    <w:name w:val="List 21"/>
    <w:rsid w:val="007B67CE"/>
  </w:style>
  <w:style w:type="numbering" w:customStyle="1" w:styleId="List26">
    <w:name w:val="List 26"/>
    <w:rsid w:val="007B67CE"/>
  </w:style>
  <w:style w:type="numbering" w:customStyle="1" w:styleId="List36">
    <w:name w:val="List 36"/>
    <w:rsid w:val="007B67CE"/>
  </w:style>
  <w:style w:type="paragraph" w:customStyle="1" w:styleId="NormalWeb1">
    <w:name w:val="Normal (Web)1"/>
    <w:rsid w:val="007B67CE"/>
    <w:pPr>
      <w:spacing w:before="100" w:after="115"/>
    </w:pPr>
    <w:rPr>
      <w:rFonts w:eastAsia="ヒラギノ角ゴ Pro W3"/>
      <w:color w:val="000000"/>
      <w:sz w:val="24"/>
    </w:rPr>
  </w:style>
  <w:style w:type="numbering" w:customStyle="1" w:styleId="List9">
    <w:name w:val="List 9"/>
    <w:rsid w:val="007B67CE"/>
  </w:style>
  <w:style w:type="numbering" w:customStyle="1" w:styleId="List17">
    <w:name w:val="List 17"/>
    <w:rsid w:val="007B67CE"/>
  </w:style>
  <w:style w:type="numbering" w:customStyle="1" w:styleId="List27">
    <w:name w:val="List 27"/>
    <w:rsid w:val="007B67CE"/>
  </w:style>
  <w:style w:type="numbering" w:customStyle="1" w:styleId="List34">
    <w:name w:val="List 34"/>
    <w:rsid w:val="007B67CE"/>
  </w:style>
  <w:style w:type="numbering" w:customStyle="1" w:styleId="List18">
    <w:name w:val="List 18"/>
    <w:rsid w:val="007B67CE"/>
  </w:style>
  <w:style w:type="numbering" w:customStyle="1" w:styleId="List28">
    <w:name w:val="List 28"/>
    <w:rsid w:val="007B67CE"/>
  </w:style>
  <w:style w:type="numbering" w:customStyle="1" w:styleId="List38">
    <w:name w:val="List 38"/>
    <w:rsid w:val="007B67CE"/>
  </w:style>
  <w:style w:type="numbering" w:customStyle="1" w:styleId="List44">
    <w:name w:val="List 44"/>
    <w:rsid w:val="007B67CE"/>
  </w:style>
  <w:style w:type="numbering" w:customStyle="1" w:styleId="List29">
    <w:name w:val="List 29"/>
    <w:rsid w:val="007B67CE"/>
  </w:style>
  <w:style w:type="numbering" w:customStyle="1" w:styleId="List19">
    <w:name w:val="List 19"/>
    <w:rsid w:val="007B67CE"/>
  </w:style>
  <w:style w:type="numbering" w:customStyle="1" w:styleId="List32">
    <w:name w:val="List 32"/>
    <w:rsid w:val="007B67CE"/>
  </w:style>
  <w:style w:type="numbering" w:customStyle="1" w:styleId="List23">
    <w:name w:val="List 23"/>
    <w:rsid w:val="007B67CE"/>
  </w:style>
  <w:style w:type="numbering" w:customStyle="1" w:styleId="List31">
    <w:name w:val="List 31"/>
    <w:rsid w:val="007B67CE"/>
  </w:style>
  <w:style w:type="numbering" w:customStyle="1" w:styleId="List41">
    <w:name w:val="List 41"/>
    <w:rsid w:val="007B67CE"/>
  </w:style>
  <w:style w:type="numbering" w:customStyle="1" w:styleId="List6">
    <w:name w:val="List 6"/>
    <w:rsid w:val="007B67CE"/>
  </w:style>
  <w:style w:type="numbering" w:customStyle="1" w:styleId="List20">
    <w:name w:val="List 20"/>
    <w:rsid w:val="007B67CE"/>
  </w:style>
  <w:style w:type="numbering" w:customStyle="1" w:styleId="List42">
    <w:name w:val="List 42"/>
    <w:rsid w:val="007B67CE"/>
  </w:style>
  <w:style w:type="numbering" w:customStyle="1" w:styleId="List13">
    <w:name w:val="List 13"/>
    <w:rsid w:val="007B67CE"/>
  </w:style>
  <w:style w:type="numbering" w:customStyle="1" w:styleId="List35">
    <w:name w:val="List 35"/>
    <w:rsid w:val="007B67CE"/>
  </w:style>
  <w:style w:type="numbering" w:customStyle="1" w:styleId="List43">
    <w:name w:val="List 43"/>
    <w:rsid w:val="007B67CE"/>
  </w:style>
  <w:style w:type="numbering" w:customStyle="1" w:styleId="List10">
    <w:name w:val="List 10"/>
    <w:rsid w:val="007B67CE"/>
  </w:style>
  <w:style w:type="numbering" w:customStyle="1" w:styleId="List22">
    <w:name w:val="List 22"/>
    <w:rsid w:val="007B67CE"/>
  </w:style>
  <w:style w:type="numbering" w:customStyle="1" w:styleId="List30">
    <w:name w:val="List 30"/>
    <w:rsid w:val="007B67CE"/>
  </w:style>
  <w:style w:type="numbering" w:customStyle="1" w:styleId="List11">
    <w:name w:val="List 11"/>
    <w:rsid w:val="007B67CE"/>
  </w:style>
  <w:style w:type="numbering" w:customStyle="1" w:styleId="List33">
    <w:name w:val="List 33"/>
    <w:rsid w:val="007B67CE"/>
  </w:style>
  <w:style w:type="numbering" w:customStyle="1" w:styleId="List15">
    <w:name w:val="List 15"/>
    <w:rsid w:val="007B67CE"/>
  </w:style>
  <w:style w:type="numbering" w:customStyle="1" w:styleId="List7">
    <w:name w:val="List 7"/>
    <w:rsid w:val="007B67CE"/>
  </w:style>
  <w:style w:type="numbering" w:customStyle="1" w:styleId="List14">
    <w:name w:val="List 14"/>
    <w:rsid w:val="007B67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EA695-8669-4AAF-8A4C-674AA639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3394</Words>
  <Characters>17008</Characters>
  <Application>Microsoft Office Word</Application>
  <DocSecurity>0</DocSecurity>
  <Lines>141</Lines>
  <Paragraphs>40</Paragraphs>
  <ScaleCrop>false</ScaleCrop>
  <Company>Christina School District</Company>
  <LinksUpToDate>false</LinksUpToDate>
  <CharactersWithSpaces>20362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J. Freccia</dc:creator>
  <cp:keywords/>
  <cp:lastModifiedBy>Brent J. Freccia</cp:lastModifiedBy>
  <cp:revision>3</cp:revision>
  <dcterms:created xsi:type="dcterms:W3CDTF">2010-04-13T11:09:00Z</dcterms:created>
  <dcterms:modified xsi:type="dcterms:W3CDTF">2010-04-22T13:19:00Z</dcterms:modified>
</cp:coreProperties>
</file>